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24259" w:rsidRPr="006B5B23" w:rsidRDefault="005B5DA4" w:rsidP="007F245E">
      <w:pPr>
        <w:rPr>
          <w:rFonts w:ascii="Arial" w:hAnsi="Arial" w:cs="Arial"/>
          <w:sz w:val="21"/>
          <w:szCs w:val="21"/>
        </w:rPr>
      </w:pPr>
      <w:r w:rsidRPr="006B5B23">
        <w:rPr>
          <w:rFonts w:ascii="Arial" w:hAnsi="Arial" w:cs="Arial"/>
          <w:noProof/>
          <w:sz w:val="21"/>
          <w:szCs w:val="21"/>
          <w:lang w:val="de-AT" w:eastAsia="de-AT"/>
        </w:rPr>
        <w:drawing>
          <wp:anchor distT="0" distB="0" distL="114300" distR="114300" simplePos="0" relativeHeight="251658240" behindDoc="1" locked="0" layoutInCell="1" allowOverlap="1" wp14:anchorId="428C54BE" wp14:editId="1C9BD96A">
            <wp:simplePos x="0" y="0"/>
            <wp:positionH relativeFrom="column">
              <wp:posOffset>4610100</wp:posOffset>
            </wp:positionH>
            <wp:positionV relativeFrom="paragraph">
              <wp:posOffset>-268605</wp:posOffset>
            </wp:positionV>
            <wp:extent cx="942975" cy="572770"/>
            <wp:effectExtent l="0" t="0" r="9525" b="0"/>
            <wp:wrapTight wrapText="bothSides">
              <wp:wrapPolygon edited="0">
                <wp:start x="0" y="0"/>
                <wp:lineTo x="0" y="20834"/>
                <wp:lineTo x="21382" y="20834"/>
                <wp:lineTo x="21382" y="0"/>
                <wp:lineTo x="0" y="0"/>
              </wp:wrapPolygon>
            </wp:wrapTight>
            <wp:docPr id="1" name="Grafik 1" descr="A_i+R Logo_gel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_i+R Logo_gel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40E0" w:rsidRPr="006B5B23">
        <w:rPr>
          <w:rFonts w:ascii="Arial" w:hAnsi="Arial" w:cs="Arial"/>
          <w:sz w:val="21"/>
          <w:szCs w:val="21"/>
        </w:rPr>
        <w:t>Presseaussendung</w:t>
      </w:r>
      <w:r w:rsidR="00894BC9" w:rsidRPr="006B5B23">
        <w:rPr>
          <w:rFonts w:ascii="Arial" w:hAnsi="Arial" w:cs="Arial"/>
          <w:sz w:val="21"/>
          <w:szCs w:val="21"/>
        </w:rPr>
        <w:t xml:space="preserve"> </w:t>
      </w:r>
    </w:p>
    <w:p w:rsidR="00CA40E0" w:rsidRPr="006B5B23" w:rsidRDefault="00CA40E0">
      <w:pPr>
        <w:spacing w:line="289" w:lineRule="exact"/>
        <w:rPr>
          <w:rFonts w:ascii="Arial" w:hAnsi="Arial" w:cs="Arial"/>
          <w:sz w:val="21"/>
          <w:szCs w:val="21"/>
        </w:rPr>
      </w:pPr>
      <w:r w:rsidRPr="006B5B23">
        <w:rPr>
          <w:rFonts w:ascii="Arial" w:hAnsi="Arial" w:cs="Arial"/>
          <w:sz w:val="21"/>
          <w:szCs w:val="21"/>
        </w:rPr>
        <w:t xml:space="preserve">i+R Industrie- </w:t>
      </w:r>
      <w:r w:rsidR="00762132" w:rsidRPr="006B5B23">
        <w:rPr>
          <w:rFonts w:ascii="Arial" w:hAnsi="Arial" w:cs="Arial"/>
          <w:sz w:val="21"/>
          <w:szCs w:val="21"/>
        </w:rPr>
        <w:t>&amp;</w:t>
      </w:r>
      <w:r w:rsidRPr="006B5B23">
        <w:rPr>
          <w:rFonts w:ascii="Arial" w:hAnsi="Arial" w:cs="Arial"/>
          <w:sz w:val="21"/>
          <w:szCs w:val="21"/>
        </w:rPr>
        <w:t xml:space="preserve"> Gewerbebau GmbH</w:t>
      </w:r>
    </w:p>
    <w:p w:rsidR="00762132" w:rsidRPr="006B5B23" w:rsidRDefault="00762132">
      <w:pPr>
        <w:spacing w:line="289" w:lineRule="exact"/>
        <w:rPr>
          <w:rFonts w:ascii="Arial" w:hAnsi="Arial" w:cs="Arial"/>
          <w:sz w:val="21"/>
          <w:szCs w:val="21"/>
        </w:rPr>
      </w:pPr>
    </w:p>
    <w:p w:rsidR="00B84BCF" w:rsidRPr="006B5B23" w:rsidRDefault="00B84BCF">
      <w:pPr>
        <w:spacing w:line="289" w:lineRule="exact"/>
        <w:rPr>
          <w:rFonts w:ascii="Arial" w:hAnsi="Arial" w:cs="Arial"/>
          <w:sz w:val="21"/>
          <w:szCs w:val="21"/>
        </w:rPr>
      </w:pPr>
    </w:p>
    <w:p w:rsidR="00314339" w:rsidRPr="006B5B23" w:rsidRDefault="00F15388">
      <w:pPr>
        <w:spacing w:line="289" w:lineRule="exact"/>
        <w:rPr>
          <w:rFonts w:ascii="Arial" w:hAnsi="Arial" w:cs="Arial"/>
          <w:b/>
          <w:kern w:val="1"/>
          <w:sz w:val="21"/>
          <w:szCs w:val="21"/>
        </w:rPr>
      </w:pPr>
      <w:r>
        <w:rPr>
          <w:rFonts w:ascii="Arial" w:hAnsi="Arial" w:cs="Arial"/>
          <w:b/>
          <w:kern w:val="1"/>
          <w:sz w:val="21"/>
          <w:szCs w:val="21"/>
        </w:rPr>
        <w:t xml:space="preserve">i+R errichtet </w:t>
      </w:r>
      <w:r w:rsidR="009C27B0">
        <w:rPr>
          <w:rFonts w:ascii="Arial" w:hAnsi="Arial" w:cs="Arial"/>
          <w:b/>
          <w:kern w:val="1"/>
          <w:sz w:val="21"/>
          <w:szCs w:val="21"/>
        </w:rPr>
        <w:t>energieeffiziente</w:t>
      </w:r>
      <w:r>
        <w:rPr>
          <w:rFonts w:ascii="Arial" w:hAnsi="Arial" w:cs="Arial"/>
          <w:b/>
          <w:kern w:val="1"/>
          <w:sz w:val="21"/>
          <w:szCs w:val="21"/>
        </w:rPr>
        <w:t xml:space="preserve"> Produktionsstätte für Martin GmbH</w:t>
      </w:r>
    </w:p>
    <w:p w:rsidR="00F15388" w:rsidRDefault="00D1095D">
      <w:pPr>
        <w:spacing w:line="289" w:lineRule="exact"/>
        <w:rPr>
          <w:rFonts w:ascii="Arial" w:hAnsi="Arial" w:cs="Arial"/>
          <w:kern w:val="1"/>
          <w:sz w:val="21"/>
          <w:szCs w:val="21"/>
        </w:rPr>
      </w:pPr>
      <w:r>
        <w:rPr>
          <w:rFonts w:ascii="Arial" w:hAnsi="Arial" w:cs="Arial"/>
          <w:kern w:val="1"/>
          <w:sz w:val="21"/>
          <w:szCs w:val="21"/>
        </w:rPr>
        <w:t>Spezialist für Baggeranbautechnik</w:t>
      </w:r>
      <w:r w:rsidR="00F15388">
        <w:rPr>
          <w:rFonts w:ascii="Arial" w:hAnsi="Arial" w:cs="Arial"/>
          <w:kern w:val="1"/>
          <w:sz w:val="21"/>
          <w:szCs w:val="21"/>
        </w:rPr>
        <w:t xml:space="preserve"> </w:t>
      </w:r>
      <w:r w:rsidR="009C27B0">
        <w:rPr>
          <w:rFonts w:ascii="Arial" w:hAnsi="Arial" w:cs="Arial"/>
          <w:kern w:val="1"/>
          <w:sz w:val="21"/>
          <w:szCs w:val="21"/>
        </w:rPr>
        <w:t>investiert 14 Millionen Euro in neuen Standort in Ludesch</w:t>
      </w:r>
    </w:p>
    <w:p w:rsidR="00CA40E0" w:rsidRPr="006B5B23" w:rsidRDefault="00CA40E0">
      <w:pPr>
        <w:pStyle w:val="TabellenInhalt"/>
        <w:spacing w:line="289" w:lineRule="exact"/>
        <w:rPr>
          <w:rFonts w:cs="Arial"/>
          <w:szCs w:val="21"/>
        </w:rPr>
      </w:pPr>
    </w:p>
    <w:p w:rsidR="00C31F32" w:rsidRDefault="009C27B0">
      <w:pPr>
        <w:pStyle w:val="TabellenInhalt"/>
        <w:spacing w:line="289" w:lineRule="exact"/>
        <w:rPr>
          <w:rFonts w:cs="Arial"/>
          <w:i/>
          <w:szCs w:val="21"/>
        </w:rPr>
      </w:pPr>
      <w:r>
        <w:rPr>
          <w:rFonts w:cs="Arial"/>
          <w:i/>
          <w:szCs w:val="21"/>
        </w:rPr>
        <w:t>Ludesch</w:t>
      </w:r>
      <w:r w:rsidR="00CA40E0" w:rsidRPr="006B5B23">
        <w:rPr>
          <w:rFonts w:cs="Arial"/>
          <w:i/>
          <w:szCs w:val="21"/>
        </w:rPr>
        <w:t xml:space="preserve">, </w:t>
      </w:r>
      <w:r>
        <w:rPr>
          <w:rFonts w:cs="Arial"/>
          <w:i/>
          <w:szCs w:val="21"/>
        </w:rPr>
        <w:t>25</w:t>
      </w:r>
      <w:r w:rsidR="00CA40E0" w:rsidRPr="006B5B23">
        <w:rPr>
          <w:rFonts w:cs="Arial"/>
          <w:i/>
          <w:szCs w:val="21"/>
        </w:rPr>
        <w:t>.</w:t>
      </w:r>
      <w:r w:rsidR="00314339" w:rsidRPr="006B5B23">
        <w:rPr>
          <w:rFonts w:cs="Arial"/>
          <w:i/>
          <w:szCs w:val="21"/>
        </w:rPr>
        <w:t xml:space="preserve"> </w:t>
      </w:r>
      <w:r>
        <w:rPr>
          <w:rFonts w:cs="Arial"/>
          <w:i/>
          <w:szCs w:val="21"/>
        </w:rPr>
        <w:t>Jänne</w:t>
      </w:r>
      <w:r w:rsidR="00D420F8" w:rsidRPr="006B5B23">
        <w:rPr>
          <w:rFonts w:cs="Arial"/>
          <w:i/>
          <w:szCs w:val="21"/>
        </w:rPr>
        <w:t xml:space="preserve">r </w:t>
      </w:r>
      <w:r w:rsidR="00CA40E0" w:rsidRPr="006B5B23">
        <w:rPr>
          <w:rFonts w:cs="Arial"/>
          <w:i/>
          <w:szCs w:val="21"/>
        </w:rPr>
        <w:t>20</w:t>
      </w:r>
      <w:r w:rsidR="00D420F8" w:rsidRPr="006B5B23">
        <w:rPr>
          <w:rFonts w:cs="Arial"/>
          <w:i/>
          <w:szCs w:val="21"/>
        </w:rPr>
        <w:t>19</w:t>
      </w:r>
      <w:r w:rsidR="00CA40E0" w:rsidRPr="006B5B23">
        <w:rPr>
          <w:rFonts w:cs="Arial"/>
          <w:i/>
          <w:szCs w:val="21"/>
        </w:rPr>
        <w:t xml:space="preserve"> –</w:t>
      </w:r>
      <w:r w:rsidR="00BE31B8" w:rsidRPr="006B5B23">
        <w:rPr>
          <w:rFonts w:cs="Arial"/>
          <w:i/>
          <w:szCs w:val="21"/>
        </w:rPr>
        <w:t xml:space="preserve"> </w:t>
      </w:r>
      <w:r w:rsidR="00D1095D">
        <w:rPr>
          <w:rFonts w:cs="Arial"/>
          <w:i/>
          <w:szCs w:val="21"/>
        </w:rPr>
        <w:t xml:space="preserve">In den kommenden eineinhalb Jahren realisiert </w:t>
      </w:r>
      <w:r>
        <w:rPr>
          <w:rFonts w:cs="Arial"/>
          <w:i/>
          <w:szCs w:val="21"/>
        </w:rPr>
        <w:t>i+R Industrie- &amp; Gewerbebau</w:t>
      </w:r>
      <w:r w:rsidR="00D1095D">
        <w:rPr>
          <w:rFonts w:cs="Arial"/>
          <w:i/>
          <w:szCs w:val="21"/>
        </w:rPr>
        <w:t xml:space="preserve"> ein neues Firmengebäude für die Martin GmbH. Der Vorarlberger Hersteller </w:t>
      </w:r>
      <w:r w:rsidR="0051492F">
        <w:rPr>
          <w:rFonts w:cs="Arial"/>
          <w:i/>
          <w:szCs w:val="21"/>
        </w:rPr>
        <w:t>von</w:t>
      </w:r>
      <w:r w:rsidR="00D1095D">
        <w:rPr>
          <w:rFonts w:cs="Arial"/>
          <w:i/>
          <w:szCs w:val="21"/>
        </w:rPr>
        <w:t xml:space="preserve"> Baggeranbaugeräte</w:t>
      </w:r>
      <w:r w:rsidR="0051492F">
        <w:rPr>
          <w:rFonts w:cs="Arial"/>
          <w:i/>
          <w:szCs w:val="21"/>
        </w:rPr>
        <w:t>n</w:t>
      </w:r>
      <w:r w:rsidR="00D1095D">
        <w:rPr>
          <w:rFonts w:cs="Arial"/>
          <w:i/>
          <w:szCs w:val="21"/>
        </w:rPr>
        <w:t xml:space="preserve"> </w:t>
      </w:r>
      <w:r w:rsidR="00D33339">
        <w:rPr>
          <w:rFonts w:cs="Arial"/>
          <w:i/>
          <w:szCs w:val="21"/>
        </w:rPr>
        <w:t>verlegt</w:t>
      </w:r>
      <w:r w:rsidR="00D1095D">
        <w:rPr>
          <w:rFonts w:cs="Arial"/>
          <w:i/>
          <w:szCs w:val="21"/>
        </w:rPr>
        <w:t xml:space="preserve"> damit Produktion und Verwaltung von Braz </w:t>
      </w:r>
      <w:r w:rsidR="00530A64">
        <w:rPr>
          <w:rFonts w:cs="Arial"/>
          <w:i/>
          <w:szCs w:val="21"/>
        </w:rPr>
        <w:t>nach Ludesch</w:t>
      </w:r>
      <w:r w:rsidR="00D1095D">
        <w:rPr>
          <w:rFonts w:cs="Arial"/>
          <w:i/>
          <w:szCs w:val="21"/>
        </w:rPr>
        <w:t>. Am Freitag feierten Bauherren und Ausführende</w:t>
      </w:r>
      <w:r w:rsidR="00530A64">
        <w:rPr>
          <w:rFonts w:cs="Arial"/>
          <w:i/>
          <w:szCs w:val="21"/>
        </w:rPr>
        <w:t xml:space="preserve"> den traditionellen Spatenstich.</w:t>
      </w:r>
      <w:r w:rsidR="00D1095D">
        <w:rPr>
          <w:rFonts w:cs="Arial"/>
          <w:i/>
          <w:szCs w:val="21"/>
        </w:rPr>
        <w:t xml:space="preserve"> </w:t>
      </w:r>
    </w:p>
    <w:p w:rsidR="00D1095D" w:rsidRPr="006B5B23" w:rsidRDefault="00D1095D">
      <w:pPr>
        <w:pStyle w:val="TabellenInhalt"/>
        <w:spacing w:line="289" w:lineRule="exact"/>
        <w:rPr>
          <w:rFonts w:cs="Arial"/>
          <w:i/>
          <w:szCs w:val="21"/>
        </w:rPr>
      </w:pPr>
    </w:p>
    <w:p w:rsidR="0074573C" w:rsidRDefault="0074573C" w:rsidP="00790711">
      <w:pPr>
        <w:pStyle w:val="TabellenInhalt"/>
        <w:spacing w:line="289" w:lineRule="exact"/>
        <w:rPr>
          <w:rFonts w:cs="Arial"/>
          <w:szCs w:val="21"/>
        </w:rPr>
      </w:pPr>
      <w:r w:rsidRPr="00E85622">
        <w:rPr>
          <w:rFonts w:cs="Arial"/>
          <w:szCs w:val="21"/>
        </w:rPr>
        <w:t>10.</w:t>
      </w:r>
      <w:r>
        <w:rPr>
          <w:rFonts w:cs="Arial"/>
          <w:szCs w:val="21"/>
        </w:rPr>
        <w:t xml:space="preserve">000 Quadratmeter </w:t>
      </w:r>
      <w:r w:rsidR="00E661ED">
        <w:rPr>
          <w:rFonts w:cs="Arial"/>
          <w:szCs w:val="21"/>
        </w:rPr>
        <w:t>werden</w:t>
      </w:r>
      <w:r>
        <w:rPr>
          <w:rFonts w:cs="Arial"/>
          <w:szCs w:val="21"/>
        </w:rPr>
        <w:t xml:space="preserve"> </w:t>
      </w:r>
      <w:r w:rsidR="00E85622">
        <w:rPr>
          <w:rFonts w:cs="Arial"/>
          <w:szCs w:val="21"/>
        </w:rPr>
        <w:t xml:space="preserve">der Martin GmbH am neuen Standort </w:t>
      </w:r>
      <w:r>
        <w:rPr>
          <w:rFonts w:cs="Arial"/>
          <w:szCs w:val="21"/>
        </w:rPr>
        <w:t xml:space="preserve">für </w:t>
      </w:r>
      <w:r w:rsidR="00214DF6">
        <w:rPr>
          <w:rFonts w:cs="Arial"/>
          <w:szCs w:val="21"/>
        </w:rPr>
        <w:t xml:space="preserve">die gesamte </w:t>
      </w:r>
      <w:r w:rsidR="00530A64">
        <w:rPr>
          <w:rFonts w:cs="Arial"/>
          <w:szCs w:val="21"/>
        </w:rPr>
        <w:t xml:space="preserve">Produktion, Verwaltung, Lager, Versand </w:t>
      </w:r>
      <w:r>
        <w:rPr>
          <w:rFonts w:cs="Arial"/>
          <w:szCs w:val="21"/>
        </w:rPr>
        <w:t xml:space="preserve">und </w:t>
      </w:r>
      <w:r w:rsidR="00530A64">
        <w:rPr>
          <w:rFonts w:cs="Arial"/>
          <w:szCs w:val="21"/>
        </w:rPr>
        <w:t>eine Lehrwerkstatt zur Verfügung</w:t>
      </w:r>
      <w:r w:rsidR="00E661ED">
        <w:rPr>
          <w:rFonts w:cs="Arial"/>
          <w:szCs w:val="21"/>
        </w:rPr>
        <w:t xml:space="preserve"> stehen</w:t>
      </w:r>
      <w:r w:rsidR="00530A64">
        <w:rPr>
          <w:rFonts w:cs="Arial"/>
          <w:szCs w:val="21"/>
        </w:rPr>
        <w:t xml:space="preserve">. </w:t>
      </w:r>
      <w:r>
        <w:rPr>
          <w:rFonts w:cs="Arial"/>
          <w:szCs w:val="21"/>
        </w:rPr>
        <w:t>Im Sommer 2020 soll der Umzug von Braz nach Ludesch über die Bühne gehen. Die Lauteracher i+R Industrie- &amp; Gewerbebau errichtet das neue Firmengebäude als Generalunternehmer. Das Investitionsvolumen beläuft sich auf rund 14 Millionen Euro.</w:t>
      </w:r>
    </w:p>
    <w:p w:rsidR="0074573C" w:rsidRDefault="0074573C" w:rsidP="00790711">
      <w:pPr>
        <w:pStyle w:val="TabellenInhalt"/>
        <w:spacing w:line="289" w:lineRule="exact"/>
        <w:rPr>
          <w:rFonts w:cs="Arial"/>
          <w:szCs w:val="21"/>
        </w:rPr>
      </w:pPr>
    </w:p>
    <w:p w:rsidR="00C20708" w:rsidRDefault="0074573C" w:rsidP="00790711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>„</w:t>
      </w:r>
      <w:r w:rsidR="006C0396">
        <w:rPr>
          <w:rFonts w:cs="Arial"/>
          <w:szCs w:val="21"/>
        </w:rPr>
        <w:t>Diese</w:t>
      </w:r>
      <w:r w:rsidR="00E85622" w:rsidRPr="00E85622">
        <w:rPr>
          <w:rFonts w:cs="Arial"/>
          <w:szCs w:val="21"/>
        </w:rPr>
        <w:t xml:space="preserve"> Investitionen </w:t>
      </w:r>
      <w:r w:rsidR="006C0396">
        <w:rPr>
          <w:rFonts w:cs="Arial"/>
          <w:szCs w:val="21"/>
        </w:rPr>
        <w:t>ermöglichen uns</w:t>
      </w:r>
      <w:r w:rsidR="00E85622" w:rsidRPr="00E85622">
        <w:rPr>
          <w:rFonts w:cs="Arial"/>
          <w:szCs w:val="21"/>
        </w:rPr>
        <w:t xml:space="preserve"> </w:t>
      </w:r>
      <w:r w:rsidR="006C0396">
        <w:rPr>
          <w:rFonts w:cs="Arial"/>
          <w:szCs w:val="21"/>
        </w:rPr>
        <w:t xml:space="preserve">künftig </w:t>
      </w:r>
      <w:r w:rsidR="00DD087F" w:rsidRPr="00E85622">
        <w:rPr>
          <w:rFonts w:cs="Arial"/>
          <w:szCs w:val="21"/>
        </w:rPr>
        <w:t xml:space="preserve">die </w:t>
      </w:r>
      <w:r w:rsidR="00214DF6" w:rsidRPr="00E85622">
        <w:rPr>
          <w:rFonts w:cs="Arial"/>
          <w:szCs w:val="21"/>
        </w:rPr>
        <w:t>Produktionsprozess</w:t>
      </w:r>
      <w:r w:rsidR="00DD087F" w:rsidRPr="00E85622">
        <w:rPr>
          <w:rFonts w:cs="Arial"/>
          <w:szCs w:val="21"/>
        </w:rPr>
        <w:t xml:space="preserve">e </w:t>
      </w:r>
      <w:r w:rsidR="006C0396">
        <w:rPr>
          <w:rFonts w:cs="Arial"/>
          <w:szCs w:val="21"/>
        </w:rPr>
        <w:t xml:space="preserve">zu </w:t>
      </w:r>
      <w:r w:rsidR="00DD087F" w:rsidRPr="00E85622">
        <w:rPr>
          <w:rFonts w:cs="Arial"/>
          <w:szCs w:val="21"/>
        </w:rPr>
        <w:t xml:space="preserve">optimieren und neue Fertigungstechnologien zum Einsatz bringen. Unter anderem </w:t>
      </w:r>
      <w:r w:rsidR="006C0396">
        <w:rPr>
          <w:rFonts w:cs="Arial"/>
          <w:szCs w:val="21"/>
        </w:rPr>
        <w:t xml:space="preserve">können wir </w:t>
      </w:r>
      <w:r w:rsidR="00DD087F" w:rsidRPr="00E85622">
        <w:rPr>
          <w:rFonts w:cs="Arial"/>
          <w:szCs w:val="21"/>
        </w:rPr>
        <w:t>eine eigen</w:t>
      </w:r>
      <w:r w:rsidR="00E85622">
        <w:rPr>
          <w:rFonts w:cs="Arial"/>
          <w:szCs w:val="21"/>
        </w:rPr>
        <w:t>e Lackieranlage installieren</w:t>
      </w:r>
      <w:r w:rsidR="00C20708" w:rsidRPr="00E85622">
        <w:rPr>
          <w:rFonts w:cs="Arial"/>
          <w:szCs w:val="21"/>
        </w:rPr>
        <w:t>“,</w:t>
      </w:r>
      <w:r w:rsidR="00C20708">
        <w:rPr>
          <w:rFonts w:cs="Arial"/>
          <w:szCs w:val="21"/>
        </w:rPr>
        <w:t xml:space="preserve"> erklärt Bauherr Wolfgang Rigo</w:t>
      </w:r>
      <w:r w:rsidR="0051492F">
        <w:rPr>
          <w:rFonts w:cs="Arial"/>
          <w:szCs w:val="21"/>
        </w:rPr>
        <w:t>, Geschäftsführer von Huppenkothen</w:t>
      </w:r>
      <w:r w:rsidR="00C20708">
        <w:rPr>
          <w:rFonts w:cs="Arial"/>
          <w:szCs w:val="21"/>
        </w:rPr>
        <w:t xml:space="preserve">. Ein weiterer Vorteil des neuen Standorts sei die </w:t>
      </w:r>
      <w:r w:rsidR="00E85622">
        <w:rPr>
          <w:rFonts w:cs="Arial"/>
          <w:szCs w:val="21"/>
        </w:rPr>
        <w:t>Aussicht</w:t>
      </w:r>
      <w:r w:rsidR="00C20708">
        <w:rPr>
          <w:rFonts w:cs="Arial"/>
          <w:szCs w:val="21"/>
        </w:rPr>
        <w:t xml:space="preserve"> weiter wachsen</w:t>
      </w:r>
      <w:r w:rsidR="00E85622">
        <w:rPr>
          <w:rFonts w:cs="Arial"/>
          <w:szCs w:val="21"/>
        </w:rPr>
        <w:t xml:space="preserve"> zu können</w:t>
      </w:r>
      <w:r w:rsidR="00C20708">
        <w:rPr>
          <w:rFonts w:cs="Arial"/>
          <w:szCs w:val="21"/>
        </w:rPr>
        <w:t xml:space="preserve">. Martin hat </w:t>
      </w:r>
      <w:r w:rsidR="00214DF6">
        <w:rPr>
          <w:rFonts w:cs="Arial"/>
          <w:szCs w:val="21"/>
        </w:rPr>
        <w:t xml:space="preserve">seit der Übernahme durch </w:t>
      </w:r>
      <w:r w:rsidR="00C20708">
        <w:rPr>
          <w:rFonts w:cs="Arial"/>
          <w:szCs w:val="21"/>
        </w:rPr>
        <w:t xml:space="preserve">Huppenkothen vor drei Jahren </w:t>
      </w:r>
      <w:r w:rsidR="0051492F">
        <w:rPr>
          <w:rFonts w:cs="Arial"/>
          <w:szCs w:val="21"/>
        </w:rPr>
        <w:t xml:space="preserve">die </w:t>
      </w:r>
      <w:r w:rsidR="0051492F" w:rsidRPr="00E85622">
        <w:rPr>
          <w:rFonts w:cs="Arial"/>
          <w:szCs w:val="21"/>
        </w:rPr>
        <w:t xml:space="preserve">Belegschaft </w:t>
      </w:r>
      <w:r w:rsidR="00C20708" w:rsidRPr="00E85622">
        <w:rPr>
          <w:rFonts w:cs="Arial"/>
          <w:szCs w:val="21"/>
        </w:rPr>
        <w:t xml:space="preserve">von </w:t>
      </w:r>
      <w:r w:rsidR="00DD087F" w:rsidRPr="00E85622">
        <w:rPr>
          <w:rFonts w:cs="Arial"/>
          <w:szCs w:val="21"/>
        </w:rPr>
        <w:t>5</w:t>
      </w:r>
      <w:r w:rsidR="00C20708" w:rsidRPr="00E85622">
        <w:rPr>
          <w:rFonts w:cs="Arial"/>
          <w:szCs w:val="21"/>
        </w:rPr>
        <w:t xml:space="preserve">5 auf </w:t>
      </w:r>
      <w:r w:rsidR="00DD087F" w:rsidRPr="00E85622">
        <w:rPr>
          <w:rFonts w:cs="Arial"/>
          <w:szCs w:val="21"/>
        </w:rPr>
        <w:t>80</w:t>
      </w:r>
      <w:r w:rsidR="00C20708" w:rsidRPr="00E85622">
        <w:rPr>
          <w:rFonts w:cs="Arial"/>
          <w:szCs w:val="21"/>
        </w:rPr>
        <w:t xml:space="preserve"> aufgestockt.</w:t>
      </w:r>
      <w:r w:rsidR="00C20708">
        <w:rPr>
          <w:rFonts w:cs="Arial"/>
          <w:szCs w:val="21"/>
        </w:rPr>
        <w:t xml:space="preserve"> </w:t>
      </w:r>
    </w:p>
    <w:p w:rsidR="00FB206C" w:rsidRDefault="00FB206C" w:rsidP="00790711">
      <w:pPr>
        <w:pStyle w:val="TabellenInhalt"/>
        <w:spacing w:line="289" w:lineRule="exact"/>
        <w:rPr>
          <w:rFonts w:cs="Arial"/>
          <w:szCs w:val="21"/>
        </w:rPr>
      </w:pPr>
    </w:p>
    <w:p w:rsidR="007F245E" w:rsidRPr="007F245E" w:rsidRDefault="007F245E" w:rsidP="00790711">
      <w:pPr>
        <w:pStyle w:val="TabellenInhalt"/>
        <w:spacing w:line="289" w:lineRule="exact"/>
        <w:rPr>
          <w:rFonts w:cs="Arial"/>
          <w:b/>
          <w:szCs w:val="21"/>
        </w:rPr>
      </w:pPr>
      <w:r>
        <w:rPr>
          <w:rFonts w:cs="Arial"/>
          <w:b/>
          <w:szCs w:val="21"/>
        </w:rPr>
        <w:t>Saubere Energielösung</w:t>
      </w:r>
    </w:p>
    <w:p w:rsidR="00FB206C" w:rsidRDefault="00BC067A" w:rsidP="00790711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>D</w:t>
      </w:r>
      <w:r w:rsidR="00E661ED">
        <w:rPr>
          <w:rFonts w:cs="Arial"/>
          <w:szCs w:val="21"/>
        </w:rPr>
        <w:t xml:space="preserve">ie neue Produktionsstätte </w:t>
      </w:r>
      <w:r w:rsidR="00FB206C">
        <w:rPr>
          <w:rFonts w:cs="Arial"/>
          <w:szCs w:val="21"/>
        </w:rPr>
        <w:t>ist als</w:t>
      </w:r>
      <w:r w:rsidR="0081098B">
        <w:rPr>
          <w:rFonts w:cs="Arial"/>
          <w:szCs w:val="21"/>
        </w:rPr>
        <w:t xml:space="preserve"> massiver Stahlbetonbau</w:t>
      </w:r>
      <w:r w:rsidR="00FB206C">
        <w:rPr>
          <w:rFonts w:cs="Arial"/>
          <w:szCs w:val="21"/>
        </w:rPr>
        <w:t xml:space="preserve"> geplant</w:t>
      </w:r>
      <w:r>
        <w:rPr>
          <w:rFonts w:cs="Arial"/>
          <w:szCs w:val="21"/>
        </w:rPr>
        <w:t xml:space="preserve"> und nutzt saubere Energiequellen</w:t>
      </w:r>
      <w:r w:rsidR="00FB206C">
        <w:rPr>
          <w:rFonts w:cs="Arial"/>
          <w:szCs w:val="21"/>
        </w:rPr>
        <w:t xml:space="preserve">: </w:t>
      </w:r>
      <w:r>
        <w:rPr>
          <w:rFonts w:cs="Arial"/>
          <w:szCs w:val="21"/>
        </w:rPr>
        <w:t xml:space="preserve">Installiert werden eine </w:t>
      </w:r>
      <w:r w:rsidR="00E85622">
        <w:t>Photovoltaik- und Brunnenanlage mit einer Grundwasserpumpe</w:t>
      </w:r>
      <w:r w:rsidR="00FB206C">
        <w:rPr>
          <w:rFonts w:cs="Arial"/>
          <w:szCs w:val="21"/>
        </w:rPr>
        <w:t xml:space="preserve">, </w:t>
      </w:r>
      <w:r w:rsidR="00E85622">
        <w:t>die Wärmerückgewinnung erfolgt über eine Lüftungsanlage</w:t>
      </w:r>
      <w:r>
        <w:rPr>
          <w:rFonts w:cs="Arial"/>
          <w:szCs w:val="21"/>
        </w:rPr>
        <w:t xml:space="preserve">. </w:t>
      </w:r>
      <w:r w:rsidR="00E85622">
        <w:t>Die Tragkonstruktion des Daches wird mit Baubuche-Fachwerken gefertigt</w:t>
      </w:r>
      <w:r>
        <w:rPr>
          <w:rFonts w:cs="Arial"/>
          <w:szCs w:val="21"/>
        </w:rPr>
        <w:t xml:space="preserve">. </w:t>
      </w:r>
      <w:r w:rsidR="00DD14B4">
        <w:rPr>
          <w:rFonts w:cs="Arial"/>
          <w:szCs w:val="21"/>
        </w:rPr>
        <w:t>Partner</w:t>
      </w:r>
      <w:r>
        <w:rPr>
          <w:rFonts w:cs="Arial"/>
          <w:szCs w:val="21"/>
        </w:rPr>
        <w:t xml:space="preserve"> </w:t>
      </w:r>
      <w:r w:rsidR="00DD14B4">
        <w:rPr>
          <w:rFonts w:cs="Arial"/>
          <w:szCs w:val="21"/>
        </w:rPr>
        <w:t>aus</w:t>
      </w:r>
      <w:r w:rsidR="0051492F">
        <w:rPr>
          <w:rFonts w:cs="Arial"/>
          <w:szCs w:val="21"/>
        </w:rPr>
        <w:t xml:space="preserve"> der eigenen G</w:t>
      </w:r>
      <w:r w:rsidR="00DD14B4">
        <w:rPr>
          <w:rFonts w:cs="Arial"/>
          <w:szCs w:val="21"/>
        </w:rPr>
        <w:t xml:space="preserve">ruppe sind i+R Bau, Holzbau, </w:t>
      </w:r>
      <w:r w:rsidR="0039782E">
        <w:rPr>
          <w:rFonts w:cs="Arial"/>
          <w:szCs w:val="21"/>
        </w:rPr>
        <w:t xml:space="preserve">geotech </w:t>
      </w:r>
      <w:r w:rsidR="00DD14B4">
        <w:rPr>
          <w:rFonts w:cs="Arial"/>
          <w:szCs w:val="21"/>
        </w:rPr>
        <w:t xml:space="preserve">und </w:t>
      </w:r>
      <w:r w:rsidR="0051492F">
        <w:rPr>
          <w:rFonts w:cs="Arial"/>
          <w:szCs w:val="21"/>
        </w:rPr>
        <w:t>e</w:t>
      </w:r>
      <w:r w:rsidR="00DD14B4">
        <w:rPr>
          <w:rFonts w:cs="Arial"/>
          <w:szCs w:val="21"/>
        </w:rPr>
        <w:t>nergie</w:t>
      </w:r>
      <w:r w:rsidR="0081098B">
        <w:rPr>
          <w:rFonts w:cs="Arial"/>
          <w:szCs w:val="21"/>
        </w:rPr>
        <w:t xml:space="preserve">. </w:t>
      </w:r>
    </w:p>
    <w:p w:rsidR="00FB206C" w:rsidRDefault="00FB206C" w:rsidP="00790711">
      <w:pPr>
        <w:pStyle w:val="TabellenInhalt"/>
        <w:spacing w:line="289" w:lineRule="exact"/>
        <w:rPr>
          <w:rFonts w:cs="Arial"/>
          <w:szCs w:val="21"/>
        </w:rPr>
      </w:pPr>
    </w:p>
    <w:p w:rsidR="004D442C" w:rsidRPr="004D442C" w:rsidRDefault="004D442C" w:rsidP="004D442C">
      <w:pPr>
        <w:pStyle w:val="TabellenInhalt"/>
        <w:spacing w:line="289" w:lineRule="exact"/>
        <w:rPr>
          <w:rFonts w:cs="Arial"/>
          <w:b/>
          <w:szCs w:val="21"/>
        </w:rPr>
      </w:pPr>
      <w:r w:rsidRPr="004D442C">
        <w:rPr>
          <w:rFonts w:cs="Arial"/>
          <w:b/>
          <w:szCs w:val="21"/>
        </w:rPr>
        <w:t>Über i+R Industrie- &amp; Gewerbebau</w:t>
      </w:r>
    </w:p>
    <w:p w:rsidR="004D442C" w:rsidRDefault="004D442C" w:rsidP="004D442C">
      <w:pPr>
        <w:pStyle w:val="TabellenInhalt"/>
        <w:spacing w:line="289" w:lineRule="exact"/>
        <w:rPr>
          <w:rFonts w:cs="Arial"/>
          <w:b/>
          <w:szCs w:val="21"/>
        </w:rPr>
      </w:pPr>
      <w:r w:rsidRPr="00187A56">
        <w:rPr>
          <w:rFonts w:cs="Arial"/>
          <w:szCs w:val="21"/>
        </w:rPr>
        <w:t>Das Unternehmen ist eine hundertprozentige Tochter der Vorarlberger i+R Gruppe und auf Industrie- und Gewerbebau</w:t>
      </w:r>
      <w:r>
        <w:rPr>
          <w:rFonts w:cs="Arial"/>
          <w:szCs w:val="21"/>
        </w:rPr>
        <w:t>ten</w:t>
      </w:r>
      <w:r w:rsidRPr="00187A56">
        <w:rPr>
          <w:rFonts w:cs="Arial"/>
          <w:szCs w:val="21"/>
        </w:rPr>
        <w:t xml:space="preserve"> spezialisiert. Das Spektrum reicht von klassischen Industrie- und Betriebsanlagen über Hotel</w:t>
      </w:r>
      <w:r>
        <w:rPr>
          <w:rFonts w:cs="Arial"/>
          <w:szCs w:val="21"/>
        </w:rPr>
        <w:t>s</w:t>
      </w:r>
      <w:r w:rsidRPr="00187A56">
        <w:rPr>
          <w:rFonts w:cs="Arial"/>
          <w:szCs w:val="21"/>
        </w:rPr>
        <w:t xml:space="preserve"> bis zu Büro</w:t>
      </w:r>
      <w:r>
        <w:rPr>
          <w:rFonts w:cs="Arial"/>
          <w:szCs w:val="21"/>
        </w:rPr>
        <w:t>häusern</w:t>
      </w:r>
      <w:r w:rsidRPr="00187A56">
        <w:rPr>
          <w:rFonts w:cs="Arial"/>
          <w:szCs w:val="21"/>
        </w:rPr>
        <w:t xml:space="preserve">. Mit den Sparten energie und geotech hat sich das Unternehmen der Nutzung </w:t>
      </w:r>
      <w:r>
        <w:rPr>
          <w:rFonts w:cs="Arial"/>
          <w:szCs w:val="21"/>
        </w:rPr>
        <w:t xml:space="preserve">der </w:t>
      </w:r>
      <w:r w:rsidRPr="00187A56">
        <w:rPr>
          <w:rFonts w:cs="Arial"/>
          <w:szCs w:val="21"/>
        </w:rPr>
        <w:t>nachhaltigen Energiequellen Sonne</w:t>
      </w:r>
      <w:r>
        <w:rPr>
          <w:rFonts w:cs="Arial"/>
          <w:szCs w:val="21"/>
        </w:rPr>
        <w:t xml:space="preserve"> und</w:t>
      </w:r>
      <w:r w:rsidRPr="00187A56">
        <w:rPr>
          <w:rFonts w:cs="Arial"/>
          <w:szCs w:val="21"/>
        </w:rPr>
        <w:t xml:space="preserve"> Erdwärme verschrieben. Als Generalunternehmer übernimmt </w:t>
      </w:r>
      <w:r w:rsidRPr="00187A56">
        <w:rPr>
          <w:rFonts w:cs="Arial"/>
          <w:iCs/>
          <w:color w:val="000000"/>
          <w:kern w:val="1"/>
          <w:szCs w:val="21"/>
        </w:rPr>
        <w:t xml:space="preserve">i+R </w:t>
      </w:r>
      <w:r w:rsidRPr="00187A56">
        <w:t>auch die gesamte haustechnische Planung.</w:t>
      </w:r>
      <w:r w:rsidRPr="00187A56">
        <w:rPr>
          <w:rFonts w:cs="Arial"/>
          <w:b/>
          <w:szCs w:val="21"/>
        </w:rPr>
        <w:t xml:space="preserve"> </w:t>
      </w:r>
    </w:p>
    <w:p w:rsidR="004D442C" w:rsidRPr="00187A56" w:rsidRDefault="004D442C" w:rsidP="004D442C">
      <w:pPr>
        <w:pStyle w:val="TabellenInhalt"/>
        <w:spacing w:line="289" w:lineRule="exact"/>
        <w:rPr>
          <w:rFonts w:cs="Arial"/>
          <w:b/>
          <w:szCs w:val="21"/>
        </w:rPr>
      </w:pPr>
    </w:p>
    <w:p w:rsidR="00FB206C" w:rsidRPr="00FB206C" w:rsidRDefault="00FB206C" w:rsidP="00790711">
      <w:pPr>
        <w:pStyle w:val="TabellenInhalt"/>
        <w:spacing w:line="289" w:lineRule="exact"/>
        <w:rPr>
          <w:rFonts w:cs="Arial"/>
          <w:b/>
          <w:szCs w:val="21"/>
        </w:rPr>
      </w:pPr>
      <w:r w:rsidRPr="00FB206C">
        <w:rPr>
          <w:rFonts w:cs="Arial"/>
          <w:b/>
          <w:szCs w:val="21"/>
        </w:rPr>
        <w:t>Über Martin GmbH</w:t>
      </w:r>
    </w:p>
    <w:p w:rsidR="00FB206C" w:rsidRDefault="00FB206C" w:rsidP="00FB206C">
      <w:pPr>
        <w:pStyle w:val="TabellenInhalt"/>
        <w:spacing w:line="289" w:lineRule="exact"/>
        <w:rPr>
          <w:rFonts w:cs="Arial"/>
          <w:szCs w:val="21"/>
        </w:rPr>
      </w:pPr>
      <w:r w:rsidRPr="00E85622">
        <w:rPr>
          <w:rFonts w:cs="Arial"/>
          <w:szCs w:val="21"/>
        </w:rPr>
        <w:t xml:space="preserve">Das Portfolio der Martin GmbH umfasst Anbauteile für Bagger, Greifer, </w:t>
      </w:r>
      <w:r w:rsidR="00DD087F" w:rsidRPr="00E85622">
        <w:rPr>
          <w:rFonts w:cs="Arial"/>
          <w:szCs w:val="21"/>
        </w:rPr>
        <w:t>Baggerl</w:t>
      </w:r>
      <w:r w:rsidRPr="00E85622">
        <w:rPr>
          <w:rFonts w:cs="Arial"/>
          <w:szCs w:val="21"/>
        </w:rPr>
        <w:t xml:space="preserve">öffel, Spezialanbaugeräte, Schnellwechselsysteme und </w:t>
      </w:r>
      <w:r w:rsidR="00E85622">
        <w:rPr>
          <w:rFonts w:cs="Arial"/>
          <w:szCs w:val="21"/>
        </w:rPr>
        <w:t>Hochleistungs-</w:t>
      </w:r>
      <w:r w:rsidRPr="00E85622">
        <w:rPr>
          <w:rFonts w:cs="Arial"/>
          <w:szCs w:val="21"/>
        </w:rPr>
        <w:t>Hydraulikkupplungen</w:t>
      </w:r>
      <w:r w:rsidR="00DD087F" w:rsidRPr="00E85622">
        <w:rPr>
          <w:rFonts w:cs="Arial"/>
          <w:szCs w:val="21"/>
        </w:rPr>
        <w:t xml:space="preserve"> für Großbaum</w:t>
      </w:r>
      <w:r w:rsidR="00E85622">
        <w:rPr>
          <w:rFonts w:cs="Arial"/>
          <w:szCs w:val="21"/>
        </w:rPr>
        <w:t>a</w:t>
      </w:r>
      <w:r w:rsidR="00DD087F" w:rsidRPr="00E85622">
        <w:rPr>
          <w:rFonts w:cs="Arial"/>
          <w:szCs w:val="21"/>
        </w:rPr>
        <w:t>schinen</w:t>
      </w:r>
      <w:r w:rsidRPr="00E85622">
        <w:rPr>
          <w:rFonts w:cs="Arial"/>
          <w:szCs w:val="21"/>
        </w:rPr>
        <w:t>.</w:t>
      </w:r>
      <w:r>
        <w:rPr>
          <w:rFonts w:cs="Arial"/>
          <w:szCs w:val="21"/>
        </w:rPr>
        <w:t xml:space="preserve"> Anfang </w:t>
      </w:r>
      <w:r w:rsidRPr="00E85622">
        <w:rPr>
          <w:rFonts w:cs="Arial"/>
          <w:szCs w:val="21"/>
        </w:rPr>
        <w:t>201</w:t>
      </w:r>
      <w:r w:rsidR="00DD087F" w:rsidRPr="00E85622">
        <w:rPr>
          <w:rFonts w:cs="Arial"/>
          <w:szCs w:val="21"/>
        </w:rPr>
        <w:t>5</w:t>
      </w:r>
      <w:r w:rsidRPr="00E85622">
        <w:rPr>
          <w:rFonts w:cs="Arial"/>
          <w:szCs w:val="21"/>
        </w:rPr>
        <w:t xml:space="preserve"> k</w:t>
      </w:r>
      <w:r>
        <w:rPr>
          <w:rFonts w:cs="Arial"/>
          <w:szCs w:val="21"/>
        </w:rPr>
        <w:t xml:space="preserve">aufte die Huppenkothen Baumaschinen GmbH </w:t>
      </w:r>
      <w:r w:rsidR="004D442C">
        <w:rPr>
          <w:rFonts w:cs="Arial"/>
          <w:szCs w:val="21"/>
        </w:rPr>
        <w:t xml:space="preserve">das Unternehmen, das vorher unter </w:t>
      </w:r>
      <w:r>
        <w:rPr>
          <w:rFonts w:cs="Arial"/>
          <w:szCs w:val="21"/>
        </w:rPr>
        <w:t>Martin Stahlbau</w:t>
      </w:r>
      <w:r w:rsidR="004D442C">
        <w:rPr>
          <w:rFonts w:cs="Arial"/>
          <w:szCs w:val="21"/>
        </w:rPr>
        <w:t xml:space="preserve"> firmierte</w:t>
      </w:r>
      <w:r>
        <w:rPr>
          <w:rFonts w:cs="Arial"/>
          <w:szCs w:val="21"/>
        </w:rPr>
        <w:t>. Huppenkothen selbst gehört zur Vorarlberger i+R Gruppe.</w:t>
      </w:r>
    </w:p>
    <w:p w:rsidR="00FB206C" w:rsidRDefault="00FB206C" w:rsidP="00790711">
      <w:pPr>
        <w:pStyle w:val="TabellenInhalt"/>
        <w:spacing w:line="289" w:lineRule="exact"/>
        <w:rPr>
          <w:rFonts w:cs="Arial"/>
          <w:szCs w:val="21"/>
        </w:rPr>
      </w:pPr>
    </w:p>
    <w:p w:rsidR="00F65FD0" w:rsidRPr="004D442C" w:rsidRDefault="00A94D4E" w:rsidP="004D442C">
      <w:pPr>
        <w:pStyle w:val="TabellenInhalt"/>
        <w:spacing w:line="289" w:lineRule="exact"/>
        <w:rPr>
          <w:rFonts w:cs="Arial"/>
          <w:b/>
          <w:bCs/>
          <w:color w:val="000000"/>
          <w:kern w:val="1"/>
          <w:szCs w:val="21"/>
        </w:rPr>
      </w:pPr>
      <w:r w:rsidRPr="004D442C">
        <w:rPr>
          <w:rFonts w:cs="Arial"/>
          <w:b/>
          <w:szCs w:val="21"/>
        </w:rPr>
        <w:t>Infos</w:t>
      </w:r>
      <w:r w:rsidR="00181653" w:rsidRPr="004D442C">
        <w:rPr>
          <w:rFonts w:cs="Arial"/>
          <w:b/>
          <w:szCs w:val="21"/>
        </w:rPr>
        <w:t>:</w:t>
      </w:r>
      <w:r w:rsidRPr="004D442C">
        <w:rPr>
          <w:rFonts w:cs="Arial"/>
          <w:b/>
          <w:szCs w:val="21"/>
        </w:rPr>
        <w:t xml:space="preserve"> </w:t>
      </w:r>
      <w:hyperlink r:id="rId7" w:history="1">
        <w:r w:rsidR="00883E4A" w:rsidRPr="004D442C">
          <w:rPr>
            <w:rStyle w:val="Hyperlink"/>
            <w:b/>
          </w:rPr>
          <w:t>www.ir-industrie-gewerbebau.com</w:t>
        </w:r>
      </w:hyperlink>
      <w:r w:rsidR="004D442C" w:rsidRPr="004D442C">
        <w:rPr>
          <w:rFonts w:cs="Arial"/>
          <w:b/>
          <w:bCs/>
          <w:color w:val="000000"/>
          <w:kern w:val="1"/>
          <w:szCs w:val="21"/>
        </w:rPr>
        <w:t xml:space="preserve"> und </w:t>
      </w:r>
      <w:hyperlink r:id="rId8" w:history="1">
        <w:r w:rsidR="004D442C" w:rsidRPr="004D442C">
          <w:rPr>
            <w:rStyle w:val="Hyperlink"/>
            <w:rFonts w:cs="Arial"/>
            <w:b/>
            <w:bCs/>
            <w:kern w:val="1"/>
            <w:szCs w:val="21"/>
          </w:rPr>
          <w:t>www.martin.at</w:t>
        </w:r>
      </w:hyperlink>
      <w:r w:rsidR="004D442C" w:rsidRPr="004D442C">
        <w:rPr>
          <w:rFonts w:cs="Arial"/>
          <w:b/>
          <w:bCs/>
          <w:color w:val="000000"/>
          <w:kern w:val="1"/>
          <w:szCs w:val="21"/>
        </w:rPr>
        <w:t xml:space="preserve"> </w:t>
      </w:r>
    </w:p>
    <w:p w:rsidR="00106A1D" w:rsidRPr="006B5B23" w:rsidRDefault="00106A1D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7F245E" w:rsidRDefault="007F245E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1F6C7A" w:rsidRDefault="001F6C7A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F65FD0" w:rsidRPr="006B5B23" w:rsidRDefault="008B292B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  <w:r w:rsidRPr="006B5B23">
        <w:rPr>
          <w:rFonts w:ascii="Arial" w:hAnsi="Arial" w:cs="Arial"/>
          <w:b/>
          <w:bCs/>
          <w:color w:val="000000"/>
          <w:kern w:val="1"/>
          <w:sz w:val="21"/>
          <w:szCs w:val="21"/>
        </w:rPr>
        <w:t>Factbox:</w:t>
      </w:r>
      <w:r w:rsidRPr="006B5B23">
        <w:rPr>
          <w:rFonts w:ascii="Arial" w:hAnsi="Arial" w:cs="Arial"/>
          <w:b/>
          <w:bCs/>
          <w:color w:val="000000"/>
          <w:kern w:val="1"/>
          <w:sz w:val="21"/>
          <w:szCs w:val="21"/>
        </w:rPr>
        <w:br/>
      </w:r>
      <w:r w:rsidR="00F15388">
        <w:rPr>
          <w:rFonts w:ascii="Arial" w:hAnsi="Arial" w:cs="Arial"/>
          <w:b/>
          <w:bCs/>
          <w:color w:val="000000"/>
          <w:kern w:val="1"/>
          <w:sz w:val="21"/>
          <w:szCs w:val="21"/>
        </w:rPr>
        <w:t>Produktionsstätte Martin GmbH</w:t>
      </w:r>
    </w:p>
    <w:p w:rsidR="00F15388" w:rsidRPr="006B5B23" w:rsidRDefault="008B292B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>Total</w:t>
      </w:r>
      <w:r w:rsidR="00106A1D"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unternehmer: i+R Industrie- </w:t>
      </w:r>
      <w:r w:rsidR="00E044DF"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>&amp;</w:t>
      </w:r>
      <w:r w:rsidR="00106A1D"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Gewerbebau</w:t>
      </w:r>
      <w:r w:rsidR="00F15388">
        <w:rPr>
          <w:rFonts w:ascii="Arial" w:hAnsi="Arial" w:cs="Arial"/>
          <w:bCs/>
          <w:color w:val="000000"/>
          <w:kern w:val="1"/>
          <w:sz w:val="21"/>
          <w:szCs w:val="21"/>
        </w:rPr>
        <w:t>, Lauterach</w:t>
      </w:r>
    </w:p>
    <w:p w:rsidR="00106A1D" w:rsidRDefault="00106A1D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>Bauherr:</w:t>
      </w:r>
      <w:r w:rsidR="003605C3"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</w:t>
      </w:r>
      <w:r w:rsidR="00F15388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Huppenkothen </w:t>
      </w:r>
      <w:r w:rsidR="001F6C7A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Baumaschinen </w:t>
      </w:r>
      <w:r w:rsidR="00F15388">
        <w:rPr>
          <w:rFonts w:ascii="Arial" w:hAnsi="Arial" w:cs="Arial"/>
          <w:bCs/>
          <w:color w:val="000000"/>
          <w:kern w:val="1"/>
          <w:sz w:val="21"/>
          <w:szCs w:val="21"/>
        </w:rPr>
        <w:t>GmbH</w:t>
      </w:r>
      <w:r w:rsidR="00A8220F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(Eigentümerin der Martin GmbH)</w:t>
      </w:r>
    </w:p>
    <w:p w:rsidR="00F15388" w:rsidRDefault="00F15388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>
        <w:rPr>
          <w:rFonts w:ascii="Arial" w:hAnsi="Arial" w:cs="Arial"/>
          <w:bCs/>
          <w:color w:val="000000"/>
          <w:kern w:val="1"/>
          <w:sz w:val="21"/>
          <w:szCs w:val="21"/>
        </w:rPr>
        <w:t>Baumeisterarbeiten: i+R Bau</w:t>
      </w:r>
    </w:p>
    <w:p w:rsidR="00F15388" w:rsidRDefault="00E85622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>
        <w:rPr>
          <w:rFonts w:ascii="Arial" w:hAnsi="Arial" w:cs="Arial"/>
          <w:bCs/>
          <w:color w:val="000000"/>
          <w:kern w:val="1"/>
          <w:sz w:val="21"/>
          <w:szCs w:val="21"/>
        </w:rPr>
        <w:t>Hol</w:t>
      </w:r>
      <w:r w:rsidR="006C0396">
        <w:rPr>
          <w:rFonts w:ascii="Arial" w:hAnsi="Arial" w:cs="Arial"/>
          <w:bCs/>
          <w:color w:val="000000"/>
          <w:kern w:val="1"/>
          <w:sz w:val="21"/>
          <w:szCs w:val="21"/>
        </w:rPr>
        <w:t>z</w:t>
      </w:r>
      <w:r>
        <w:rPr>
          <w:rFonts w:ascii="Arial" w:hAnsi="Arial" w:cs="Arial"/>
          <w:bCs/>
          <w:color w:val="000000"/>
          <w:kern w:val="1"/>
          <w:sz w:val="21"/>
          <w:szCs w:val="21"/>
        </w:rPr>
        <w:t>bau</w:t>
      </w:r>
      <w:r w:rsidR="00F15388">
        <w:rPr>
          <w:rFonts w:ascii="Arial" w:hAnsi="Arial" w:cs="Arial"/>
          <w:bCs/>
          <w:color w:val="000000"/>
          <w:kern w:val="1"/>
          <w:sz w:val="21"/>
          <w:szCs w:val="21"/>
        </w:rPr>
        <w:t>: i+R Holzbau</w:t>
      </w:r>
    </w:p>
    <w:p w:rsidR="00D33339" w:rsidRPr="006B5B23" w:rsidRDefault="00D33339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>
        <w:rPr>
          <w:rFonts w:ascii="Arial" w:hAnsi="Arial" w:cs="Arial"/>
          <w:bCs/>
          <w:color w:val="000000"/>
          <w:kern w:val="1"/>
          <w:sz w:val="21"/>
          <w:szCs w:val="21"/>
        </w:rPr>
        <w:t>Energielösungen: i+R energie</w:t>
      </w:r>
      <w:r w:rsidR="00A8220F">
        <w:rPr>
          <w:rFonts w:ascii="Arial" w:hAnsi="Arial" w:cs="Arial"/>
          <w:bCs/>
          <w:color w:val="000000"/>
          <w:kern w:val="1"/>
          <w:sz w:val="21"/>
          <w:szCs w:val="21"/>
        </w:rPr>
        <w:t>, i+R geot</w:t>
      </w:r>
      <w:r w:rsidR="00D31614">
        <w:rPr>
          <w:rFonts w:ascii="Arial" w:hAnsi="Arial" w:cs="Arial"/>
          <w:bCs/>
          <w:color w:val="000000"/>
          <w:kern w:val="1"/>
          <w:sz w:val="21"/>
          <w:szCs w:val="21"/>
        </w:rPr>
        <w:t>ech</w:t>
      </w:r>
    </w:p>
    <w:p w:rsidR="003C5DDA" w:rsidRPr="006B5B23" w:rsidRDefault="00F15388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>
        <w:rPr>
          <w:rFonts w:ascii="Arial" w:hAnsi="Arial" w:cs="Arial"/>
          <w:bCs/>
          <w:color w:val="000000"/>
          <w:kern w:val="1"/>
          <w:sz w:val="21"/>
          <w:szCs w:val="21"/>
        </w:rPr>
        <w:t>Architektur</w:t>
      </w:r>
      <w:r w:rsidR="003C5DDA"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: </w:t>
      </w:r>
      <w:r w:rsidR="00E85622">
        <w:rPr>
          <w:rFonts w:ascii="Arial" w:hAnsi="Arial" w:cs="Arial"/>
          <w:bCs/>
          <w:color w:val="000000"/>
          <w:kern w:val="1"/>
          <w:sz w:val="21"/>
          <w:szCs w:val="21"/>
        </w:rPr>
        <w:t>Querformat ZT</w:t>
      </w:r>
    </w:p>
    <w:p w:rsidR="007A65D2" w:rsidRPr="006B5B23" w:rsidRDefault="007A65D2">
      <w:pPr>
        <w:spacing w:line="289" w:lineRule="exact"/>
        <w:rPr>
          <w:rFonts w:ascii="Arial" w:hAnsi="Arial" w:cs="Arial"/>
          <w:bCs/>
          <w:strike/>
          <w:color w:val="000000"/>
          <w:kern w:val="1"/>
          <w:sz w:val="21"/>
          <w:szCs w:val="21"/>
        </w:rPr>
      </w:pPr>
      <w:r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>Nutzung:</w:t>
      </w:r>
      <w:r w:rsidR="003C5DDA"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</w:t>
      </w:r>
      <w:r w:rsidR="00F15388">
        <w:rPr>
          <w:rFonts w:ascii="Arial" w:hAnsi="Arial" w:cs="Arial"/>
          <w:bCs/>
          <w:color w:val="000000"/>
          <w:kern w:val="1"/>
          <w:sz w:val="21"/>
          <w:szCs w:val="21"/>
        </w:rPr>
        <w:t>Produktion, Verwaltung, Lager, Lehrwerkstatt</w:t>
      </w:r>
    </w:p>
    <w:p w:rsidR="006B5B23" w:rsidRPr="006B5B23" w:rsidRDefault="00F15388" w:rsidP="00943A99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>
        <w:rPr>
          <w:rFonts w:ascii="Arial" w:hAnsi="Arial" w:cs="Arial"/>
          <w:bCs/>
          <w:color w:val="000000"/>
          <w:kern w:val="1"/>
          <w:sz w:val="21"/>
          <w:szCs w:val="21"/>
        </w:rPr>
        <w:t>Nutzfläche: 10.000 m</w:t>
      </w:r>
      <w:r w:rsidRPr="00F15388">
        <w:rPr>
          <w:rFonts w:ascii="Arial" w:hAnsi="Arial" w:cs="Arial"/>
          <w:bCs/>
          <w:color w:val="000000"/>
          <w:kern w:val="1"/>
          <w:sz w:val="21"/>
          <w:szCs w:val="21"/>
          <w:vertAlign w:val="superscript"/>
        </w:rPr>
        <w:t>2</w:t>
      </w:r>
    </w:p>
    <w:p w:rsidR="00943A99" w:rsidRPr="006B5B23" w:rsidRDefault="00F15388" w:rsidP="00943A99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>
        <w:rPr>
          <w:rFonts w:ascii="Arial" w:hAnsi="Arial" w:cs="Arial"/>
          <w:bCs/>
          <w:color w:val="000000"/>
          <w:kern w:val="1"/>
          <w:sz w:val="21"/>
          <w:szCs w:val="21"/>
        </w:rPr>
        <w:t>Investitionsvolumen: 14 Millionen Euro</w:t>
      </w:r>
    </w:p>
    <w:p w:rsidR="00106A1D" w:rsidRPr="006B5B23" w:rsidRDefault="00120165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>Baustart:</w:t>
      </w:r>
      <w:r w:rsidR="00F15388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Jänner 2019</w:t>
      </w:r>
    </w:p>
    <w:p w:rsidR="00106A1D" w:rsidRPr="006B5B23" w:rsidRDefault="00106A1D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>Geplante Fertigstellung:</w:t>
      </w:r>
      <w:r w:rsidR="00F15388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Juni</w:t>
      </w:r>
      <w:r w:rsidR="003C5DDA"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2020</w:t>
      </w:r>
    </w:p>
    <w:p w:rsidR="00106A1D" w:rsidRPr="006B5B23" w:rsidRDefault="00106A1D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8B292B" w:rsidRPr="006B5B23" w:rsidRDefault="008B292B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106A1D" w:rsidRPr="006B5B23" w:rsidRDefault="00106A1D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455D23" w:rsidRPr="006B5B23" w:rsidRDefault="00CA40E0" w:rsidP="00CC4B8D">
      <w:pPr>
        <w:pStyle w:val="berschrift"/>
        <w:spacing w:line="289" w:lineRule="exact"/>
        <w:rPr>
          <w:rFonts w:cs="Arial"/>
          <w:color w:val="000000"/>
          <w:kern w:val="1"/>
          <w:szCs w:val="21"/>
        </w:rPr>
      </w:pPr>
      <w:r w:rsidRPr="006B5B23">
        <w:rPr>
          <w:rFonts w:cs="Arial"/>
          <w:color w:val="000000"/>
          <w:kern w:val="1"/>
          <w:szCs w:val="21"/>
        </w:rPr>
        <w:t>Bildtexte:</w:t>
      </w:r>
    </w:p>
    <w:p w:rsidR="00BE31B8" w:rsidRPr="006B5B23" w:rsidRDefault="00905B20" w:rsidP="00BE31B8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  <w:r w:rsidRPr="00905B20">
        <w:rPr>
          <w:rFonts w:ascii="Arial" w:hAnsi="Arial" w:cs="Arial"/>
          <w:b/>
          <w:sz w:val="21"/>
          <w:szCs w:val="21"/>
          <w:lang w:bidi="de-DE"/>
        </w:rPr>
        <w:t>i+R-Martin-GmbH-Spatenstich</w:t>
      </w:r>
      <w:r w:rsidR="00A24EEC" w:rsidRPr="006B5B23">
        <w:rPr>
          <w:rFonts w:ascii="Arial" w:hAnsi="Arial" w:cs="Arial"/>
          <w:b/>
          <w:sz w:val="21"/>
          <w:szCs w:val="21"/>
          <w:lang w:bidi="de-DE"/>
        </w:rPr>
        <w:t>.jpg:</w:t>
      </w:r>
      <w:r w:rsidR="00202CB1" w:rsidRPr="006B5B23">
        <w:rPr>
          <w:rFonts w:ascii="Arial" w:hAnsi="Arial" w:cs="Arial"/>
          <w:sz w:val="21"/>
          <w:szCs w:val="21"/>
          <w:lang w:bidi="de-DE"/>
        </w:rPr>
        <w:t xml:space="preserve"> </w:t>
      </w:r>
      <w:r w:rsidR="00794A07">
        <w:rPr>
          <w:rFonts w:ascii="Arial" w:hAnsi="Arial" w:cs="Arial"/>
          <w:sz w:val="21"/>
          <w:szCs w:val="21"/>
          <w:lang w:bidi="de-DE"/>
        </w:rPr>
        <w:t xml:space="preserve">Nahmen gemeinsam den Spatenstich für das neue </w:t>
      </w:r>
      <w:r w:rsidR="00F15388">
        <w:rPr>
          <w:rFonts w:ascii="Arial" w:hAnsi="Arial" w:cs="Arial"/>
          <w:sz w:val="21"/>
          <w:szCs w:val="21"/>
          <w:lang w:bidi="de-DE"/>
        </w:rPr>
        <w:t>Firmengebäude der Martin GmbH in Ludesch</w:t>
      </w:r>
      <w:r w:rsidR="00794A07">
        <w:rPr>
          <w:rFonts w:ascii="Arial" w:hAnsi="Arial" w:cs="Arial"/>
          <w:sz w:val="21"/>
          <w:szCs w:val="21"/>
          <w:lang w:bidi="de-DE"/>
        </w:rPr>
        <w:t xml:space="preserve"> vor (von links): </w:t>
      </w:r>
      <w:r w:rsidR="00794A07" w:rsidRPr="00794A07">
        <w:rPr>
          <w:rFonts w:ascii="Arial" w:hAnsi="Arial" w:cs="Arial"/>
          <w:sz w:val="21"/>
          <w:szCs w:val="21"/>
          <w:lang w:bidi="de-DE"/>
        </w:rPr>
        <w:t>Andreas Veith (Martin), Joachim Alge (i+R Gruppe), Wolfgang Rigo (Huppenkothen/Martin), Andreas Jäger (i+R IGB), Martin Hofer (Huppenkothen), Eckehard Schöch (i+R IGB), Nicolas Violand (i+R IGB), Dieter Lauermann (Bürgermeister Ludesch), Johannes Bereuter (i+R IGB) und Herwig Koch</w:t>
      </w:r>
      <w:r w:rsidR="00E67738">
        <w:rPr>
          <w:rFonts w:ascii="Arial" w:hAnsi="Arial" w:cs="Arial"/>
          <w:sz w:val="21"/>
          <w:szCs w:val="21"/>
          <w:lang w:bidi="de-DE"/>
        </w:rPr>
        <w:t xml:space="preserve"> (Martin)</w:t>
      </w:r>
      <w:bookmarkStart w:id="0" w:name="_GoBack"/>
      <w:bookmarkEnd w:id="0"/>
      <w:r w:rsidR="00794A07">
        <w:rPr>
          <w:rFonts w:ascii="Arial" w:hAnsi="Arial" w:cs="Arial"/>
          <w:sz w:val="21"/>
          <w:szCs w:val="21"/>
          <w:lang w:bidi="de-DE"/>
        </w:rPr>
        <w:t>.</w:t>
      </w:r>
      <w:r w:rsidR="00D31614">
        <w:rPr>
          <w:rFonts w:ascii="Arial" w:hAnsi="Arial" w:cs="Arial"/>
          <w:sz w:val="21"/>
          <w:szCs w:val="21"/>
          <w:lang w:bidi="de-DE"/>
        </w:rPr>
        <w:t xml:space="preserve"> (</w:t>
      </w:r>
      <w:r w:rsidR="00D31614" w:rsidRPr="006B5B23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Copyright: </w:t>
      </w:r>
      <w:r w:rsidR="00D31614">
        <w:rPr>
          <w:rFonts w:ascii="Arial" w:hAnsi="Arial" w:cs="Arial"/>
          <w:iCs/>
          <w:color w:val="000000"/>
          <w:kern w:val="1"/>
          <w:sz w:val="21"/>
          <w:szCs w:val="21"/>
        </w:rPr>
        <w:t>Dietmar Mathis)</w:t>
      </w:r>
    </w:p>
    <w:p w:rsidR="00A24EEC" w:rsidRPr="006B5B23" w:rsidRDefault="00A24EEC" w:rsidP="00CC4B8D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</w:p>
    <w:p w:rsidR="003C5DDA" w:rsidRPr="00F15388" w:rsidRDefault="00905B20" w:rsidP="003C5DDA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  <w:r w:rsidRPr="00F15388">
        <w:rPr>
          <w:rFonts w:ascii="Arial" w:hAnsi="Arial" w:cs="Arial"/>
          <w:b/>
          <w:sz w:val="21"/>
          <w:szCs w:val="21"/>
          <w:lang w:bidi="de-DE"/>
        </w:rPr>
        <w:t>i+R-Martin-GmbH-Visualisierung</w:t>
      </w:r>
      <w:r w:rsidR="00D31614">
        <w:rPr>
          <w:rFonts w:ascii="Arial" w:hAnsi="Arial" w:cs="Arial"/>
          <w:b/>
          <w:sz w:val="21"/>
          <w:szCs w:val="21"/>
          <w:lang w:bidi="de-DE"/>
        </w:rPr>
        <w:t>-1</w:t>
      </w:r>
      <w:r w:rsidR="003C5DDA" w:rsidRPr="00F15388">
        <w:rPr>
          <w:rFonts w:ascii="Arial" w:hAnsi="Arial" w:cs="Arial"/>
          <w:b/>
          <w:sz w:val="21"/>
          <w:szCs w:val="21"/>
          <w:lang w:bidi="de-DE"/>
        </w:rPr>
        <w:t>.jpg:</w:t>
      </w:r>
      <w:r w:rsidR="003C5DDA" w:rsidRPr="00F15388">
        <w:rPr>
          <w:rFonts w:ascii="Arial" w:hAnsi="Arial" w:cs="Arial"/>
          <w:sz w:val="21"/>
          <w:szCs w:val="21"/>
          <w:lang w:bidi="de-DE"/>
        </w:rPr>
        <w:t xml:space="preserve"> </w:t>
      </w:r>
      <w:r w:rsidR="00D31614">
        <w:rPr>
          <w:rFonts w:ascii="Arial" w:hAnsi="Arial" w:cs="Arial"/>
          <w:sz w:val="21"/>
          <w:szCs w:val="21"/>
          <w:lang w:bidi="de-DE"/>
        </w:rPr>
        <w:t xml:space="preserve">i+R errichtet für den Spezialisten für Baggeranbaugeräte Martin eine neue Produktionsstätte in Ludesch. </w:t>
      </w:r>
      <w:r w:rsidR="00F15388">
        <w:rPr>
          <w:rFonts w:ascii="Arial" w:hAnsi="Arial" w:cs="Arial"/>
          <w:sz w:val="21"/>
          <w:szCs w:val="21"/>
          <w:lang w:bidi="de-DE"/>
        </w:rPr>
        <w:t xml:space="preserve">(Copyright: </w:t>
      </w:r>
      <w:r w:rsidR="00BF220B">
        <w:rPr>
          <w:rFonts w:ascii="Arial" w:hAnsi="Arial" w:cs="Arial"/>
          <w:sz w:val="21"/>
          <w:szCs w:val="21"/>
          <w:lang w:bidi="de-DE"/>
        </w:rPr>
        <w:t>engel &amp; hae</w:t>
      </w:r>
      <w:r w:rsidR="00E85622">
        <w:rPr>
          <w:rFonts w:ascii="Arial" w:hAnsi="Arial" w:cs="Arial"/>
          <w:sz w:val="21"/>
          <w:szCs w:val="21"/>
          <w:lang w:bidi="de-DE"/>
        </w:rPr>
        <w:t>hnel</w:t>
      </w:r>
      <w:r w:rsidR="00F15388">
        <w:rPr>
          <w:rFonts w:ascii="Arial" w:hAnsi="Arial" w:cs="Arial"/>
          <w:sz w:val="21"/>
          <w:szCs w:val="21"/>
          <w:lang w:bidi="de-DE"/>
        </w:rPr>
        <w:t>)</w:t>
      </w:r>
    </w:p>
    <w:p w:rsidR="003C5DDA" w:rsidRDefault="003C5DDA" w:rsidP="00CC4B8D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</w:p>
    <w:p w:rsidR="00D31614" w:rsidRPr="00F15388" w:rsidRDefault="00D31614" w:rsidP="00D31614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  <w:r w:rsidRPr="00F15388">
        <w:rPr>
          <w:rFonts w:ascii="Arial" w:hAnsi="Arial" w:cs="Arial"/>
          <w:b/>
          <w:sz w:val="21"/>
          <w:szCs w:val="21"/>
          <w:lang w:bidi="de-DE"/>
        </w:rPr>
        <w:t>i+R-Martin-GmbH-Visualisierung</w:t>
      </w:r>
      <w:r>
        <w:rPr>
          <w:rFonts w:ascii="Arial" w:hAnsi="Arial" w:cs="Arial"/>
          <w:b/>
          <w:sz w:val="21"/>
          <w:szCs w:val="21"/>
          <w:lang w:bidi="de-DE"/>
        </w:rPr>
        <w:t>-2</w:t>
      </w:r>
      <w:r w:rsidRPr="00F15388">
        <w:rPr>
          <w:rFonts w:ascii="Arial" w:hAnsi="Arial" w:cs="Arial"/>
          <w:b/>
          <w:sz w:val="21"/>
          <w:szCs w:val="21"/>
          <w:lang w:bidi="de-DE"/>
        </w:rPr>
        <w:t>.jpg:</w:t>
      </w:r>
      <w:r w:rsidRPr="00F15388">
        <w:rPr>
          <w:rFonts w:ascii="Arial" w:hAnsi="Arial" w:cs="Arial"/>
          <w:sz w:val="21"/>
          <w:szCs w:val="21"/>
          <w:lang w:bidi="de-DE"/>
        </w:rPr>
        <w:t xml:space="preserve"> </w:t>
      </w:r>
      <w:r>
        <w:rPr>
          <w:rFonts w:ascii="Arial" w:hAnsi="Arial" w:cs="Arial"/>
          <w:sz w:val="21"/>
          <w:szCs w:val="21"/>
          <w:lang w:bidi="de-DE"/>
        </w:rPr>
        <w:t>Das neue Firmengebäude ermöglicht der Martin GmbH nicht nur optimierte Produktionsabläufe, sondern erfüllt auch in Sachen Energieeffizienz höchste Ansprüche. (Copyright: engel &amp; h</w:t>
      </w:r>
      <w:r w:rsidR="00BF220B">
        <w:rPr>
          <w:rFonts w:ascii="Arial" w:hAnsi="Arial" w:cs="Arial"/>
          <w:sz w:val="21"/>
          <w:szCs w:val="21"/>
          <w:lang w:bidi="de-DE"/>
        </w:rPr>
        <w:t>ae</w:t>
      </w:r>
      <w:r>
        <w:rPr>
          <w:rFonts w:ascii="Arial" w:hAnsi="Arial" w:cs="Arial"/>
          <w:sz w:val="21"/>
          <w:szCs w:val="21"/>
          <w:lang w:bidi="de-DE"/>
        </w:rPr>
        <w:t>hnel)</w:t>
      </w:r>
    </w:p>
    <w:p w:rsidR="00D31614" w:rsidRDefault="00D31614" w:rsidP="00D31614">
      <w:pPr>
        <w:spacing w:line="289" w:lineRule="exact"/>
        <w:rPr>
          <w:rFonts w:ascii="Arial" w:hAnsi="Arial" w:cs="Arial"/>
          <w:b/>
          <w:sz w:val="21"/>
          <w:szCs w:val="21"/>
          <w:lang w:bidi="de-DE"/>
        </w:rPr>
      </w:pPr>
    </w:p>
    <w:p w:rsidR="00D31614" w:rsidRPr="00F15388" w:rsidRDefault="00D31614" w:rsidP="00D31614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  <w:r w:rsidRPr="00F15388">
        <w:rPr>
          <w:rFonts w:ascii="Arial" w:hAnsi="Arial" w:cs="Arial"/>
          <w:b/>
          <w:sz w:val="21"/>
          <w:szCs w:val="21"/>
          <w:lang w:bidi="de-DE"/>
        </w:rPr>
        <w:t>i+R-Martin-GmbH-Visualisierung</w:t>
      </w:r>
      <w:r>
        <w:rPr>
          <w:rFonts w:ascii="Arial" w:hAnsi="Arial" w:cs="Arial"/>
          <w:b/>
          <w:sz w:val="21"/>
          <w:szCs w:val="21"/>
          <w:lang w:bidi="de-DE"/>
        </w:rPr>
        <w:t>-3</w:t>
      </w:r>
      <w:r w:rsidRPr="00F15388">
        <w:rPr>
          <w:rFonts w:ascii="Arial" w:hAnsi="Arial" w:cs="Arial"/>
          <w:b/>
          <w:sz w:val="21"/>
          <w:szCs w:val="21"/>
          <w:lang w:bidi="de-DE"/>
        </w:rPr>
        <w:t>.jpg:</w:t>
      </w:r>
      <w:r w:rsidRPr="00F15388">
        <w:rPr>
          <w:rFonts w:ascii="Arial" w:hAnsi="Arial" w:cs="Arial"/>
          <w:sz w:val="21"/>
          <w:szCs w:val="21"/>
          <w:lang w:bidi="de-DE"/>
        </w:rPr>
        <w:t xml:space="preserve"> </w:t>
      </w:r>
      <w:r>
        <w:rPr>
          <w:rFonts w:ascii="Arial" w:hAnsi="Arial" w:cs="Arial"/>
          <w:sz w:val="21"/>
          <w:szCs w:val="21"/>
          <w:lang w:bidi="de-DE"/>
        </w:rPr>
        <w:t>14 Millionen Euro investiert das Mutterunternehmen Huppenkothen Baumaschinen in den neuen Standort der Martin GmbH in</w:t>
      </w:r>
      <w:r w:rsidR="00BF220B">
        <w:rPr>
          <w:rFonts w:ascii="Arial" w:hAnsi="Arial" w:cs="Arial"/>
          <w:sz w:val="21"/>
          <w:szCs w:val="21"/>
          <w:lang w:bidi="de-DE"/>
        </w:rPr>
        <w:t xml:space="preserve"> Ludesch. (Copyright: engel &amp; hae</w:t>
      </w:r>
      <w:r>
        <w:rPr>
          <w:rFonts w:ascii="Arial" w:hAnsi="Arial" w:cs="Arial"/>
          <w:sz w:val="21"/>
          <w:szCs w:val="21"/>
          <w:lang w:bidi="de-DE"/>
        </w:rPr>
        <w:t>hnel)</w:t>
      </w:r>
    </w:p>
    <w:p w:rsidR="00D31614" w:rsidRPr="00F15388" w:rsidRDefault="00D31614" w:rsidP="00CC4B8D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</w:p>
    <w:p w:rsidR="00C45B2A" w:rsidRPr="006B5B23" w:rsidRDefault="00C45B2A" w:rsidP="00C45B2A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  <w:r w:rsidRPr="006B5B23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Abdruck honorarfrei zur Berichterstattung über i+R Industrie- </w:t>
      </w:r>
      <w:r w:rsidR="00E044DF" w:rsidRPr="006B5B23">
        <w:rPr>
          <w:rFonts w:ascii="Arial" w:hAnsi="Arial" w:cs="Arial"/>
          <w:iCs/>
          <w:color w:val="000000"/>
          <w:kern w:val="1"/>
          <w:sz w:val="21"/>
          <w:szCs w:val="21"/>
        </w:rPr>
        <w:t>&amp;</w:t>
      </w:r>
      <w:r w:rsidRPr="006B5B23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Gewerbebau GmbH</w:t>
      </w:r>
      <w:r w:rsidR="001E02B2" w:rsidRPr="006B5B23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</w:t>
      </w:r>
      <w:r w:rsidR="00DD087F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oder Huppenkothen GmbH </w:t>
      </w:r>
      <w:r w:rsidR="001E02B2" w:rsidRPr="006B5B23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in Zusammenhang mit </w:t>
      </w:r>
      <w:r w:rsidR="0051492F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dem </w:t>
      </w:r>
      <w:r w:rsidR="00F15388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Neubau </w:t>
      </w:r>
      <w:r w:rsidR="0051492F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der </w:t>
      </w:r>
      <w:r w:rsidR="00F15388">
        <w:rPr>
          <w:rFonts w:ascii="Arial" w:hAnsi="Arial" w:cs="Arial"/>
          <w:iCs/>
          <w:color w:val="000000"/>
          <w:kern w:val="1"/>
          <w:sz w:val="21"/>
          <w:szCs w:val="21"/>
        </w:rPr>
        <w:t>Martin GmbH</w:t>
      </w:r>
      <w:r w:rsidRPr="006B5B23">
        <w:rPr>
          <w:rFonts w:ascii="Arial" w:hAnsi="Arial" w:cs="Arial"/>
          <w:iCs/>
          <w:color w:val="000000"/>
          <w:kern w:val="1"/>
          <w:sz w:val="21"/>
          <w:szCs w:val="21"/>
        </w:rPr>
        <w:t>. Angabe des Bildnachweises ist Voraussetzung.</w:t>
      </w:r>
    </w:p>
    <w:p w:rsidR="00C45B2A" w:rsidRPr="006B5B23" w:rsidRDefault="00C45B2A" w:rsidP="00C45B2A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C45B2A" w:rsidRPr="006B5B23" w:rsidRDefault="00C45B2A" w:rsidP="00C45B2A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CA40E0" w:rsidRPr="006B5B23" w:rsidRDefault="00CA40E0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CA40E0" w:rsidRPr="006B5B23" w:rsidRDefault="00CA40E0">
      <w:pPr>
        <w:pStyle w:val="berschrift"/>
        <w:spacing w:line="289" w:lineRule="exact"/>
        <w:rPr>
          <w:rFonts w:cs="Arial"/>
          <w:b w:val="0"/>
          <w:kern w:val="1"/>
          <w:szCs w:val="21"/>
        </w:rPr>
      </w:pPr>
      <w:r w:rsidRPr="006B5B23">
        <w:rPr>
          <w:rFonts w:cs="Arial"/>
          <w:kern w:val="1"/>
          <w:szCs w:val="21"/>
        </w:rPr>
        <w:t>Rückfragehinweis für die Redaktionen:</w:t>
      </w:r>
    </w:p>
    <w:p w:rsidR="004429A3" w:rsidRPr="006B5B23" w:rsidRDefault="004429A3" w:rsidP="004429A3">
      <w:pPr>
        <w:pStyle w:val="berschrift"/>
        <w:spacing w:line="289" w:lineRule="exact"/>
        <w:rPr>
          <w:rFonts w:cs="Arial"/>
          <w:b w:val="0"/>
          <w:kern w:val="1"/>
          <w:szCs w:val="21"/>
        </w:rPr>
      </w:pPr>
      <w:r w:rsidRPr="006B5B23">
        <w:rPr>
          <w:rFonts w:cs="Arial"/>
          <w:b w:val="0"/>
          <w:kern w:val="1"/>
          <w:szCs w:val="21"/>
        </w:rPr>
        <w:t>i+R Industrie- &amp; Gewerbebau GmbH, Martin Epp, Telefon 0043/</w:t>
      </w:r>
      <w:r w:rsidR="00883E4A" w:rsidRPr="006B5B23">
        <w:rPr>
          <w:rFonts w:cs="Arial"/>
          <w:b w:val="0"/>
          <w:kern w:val="1"/>
          <w:szCs w:val="21"/>
        </w:rPr>
        <w:t>5574/6888-2939</w:t>
      </w:r>
      <w:r w:rsidRPr="006B5B23">
        <w:rPr>
          <w:rFonts w:cs="Arial"/>
          <w:b w:val="0"/>
          <w:kern w:val="1"/>
          <w:szCs w:val="21"/>
        </w:rPr>
        <w:t xml:space="preserve">, Mail </w:t>
      </w:r>
      <w:hyperlink r:id="rId9" w:history="1">
        <w:r w:rsidRPr="006B5B23">
          <w:rPr>
            <w:rStyle w:val="Hyperlink"/>
            <w:rFonts w:cs="Arial"/>
            <w:b w:val="0"/>
            <w:kern w:val="1"/>
            <w:szCs w:val="21"/>
          </w:rPr>
          <w:t>m.epp@ir-gruppe.com</w:t>
        </w:r>
      </w:hyperlink>
    </w:p>
    <w:p w:rsidR="00CA40E0" w:rsidRDefault="004429A3" w:rsidP="00794A07">
      <w:pPr>
        <w:pStyle w:val="TabellenInhalt"/>
        <w:spacing w:line="289" w:lineRule="exact"/>
      </w:pPr>
      <w:r w:rsidRPr="006B5B23">
        <w:rPr>
          <w:rStyle w:val="Fett"/>
          <w:rFonts w:cs="Arial"/>
          <w:b w:val="0"/>
          <w:bCs w:val="0"/>
          <w:color w:val="000000"/>
          <w:kern w:val="1"/>
          <w:szCs w:val="21"/>
        </w:rPr>
        <w:t>Pzwei. Pressearbeit, Daniela Kaulfus, Telefon 0043/699/19259195, Mail</w:t>
      </w:r>
      <w:r w:rsidRPr="006B5B23">
        <w:rPr>
          <w:rStyle w:val="Fett"/>
          <w:rFonts w:cs="Arial"/>
          <w:color w:val="000000"/>
          <w:kern w:val="1"/>
          <w:szCs w:val="21"/>
        </w:rPr>
        <w:t xml:space="preserve"> </w:t>
      </w:r>
      <w:hyperlink r:id="rId10" w:history="1">
        <w:r w:rsidRPr="006B5B23">
          <w:rPr>
            <w:rStyle w:val="Hyperlink"/>
          </w:rPr>
          <w:t>daniela.kaulfus@pzwei.at</w:t>
        </w:r>
      </w:hyperlink>
    </w:p>
    <w:sectPr w:rsidR="00CA40E0" w:rsidSect="00FF0FD9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F0E79AE" w15:done="0"/>
  <w15:commentEx w15:paraId="095EBCD0" w15:done="0"/>
  <w15:commentEx w15:paraId="127E3EAC" w15:done="0"/>
  <w15:commentEx w15:paraId="10370E6D" w15:done="0"/>
  <w15:commentEx w15:paraId="2B311915" w15:done="0"/>
  <w15:commentEx w15:paraId="159BF7EC" w15:done="0"/>
  <w15:commentEx w15:paraId="1B82E28B" w15:done="0"/>
  <w15:commentEx w15:paraId="07399EC1" w15:done="0"/>
  <w15:commentEx w15:paraId="488C04B1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gfa Rotis Sans Serif Ex Bold">
    <w:charset w:val="00"/>
    <w:family w:val="auto"/>
    <w:pitch w:val="variable"/>
    <w:sig w:usb0="00000003" w:usb1="00000000" w:usb2="00000000" w:usb3="00000000" w:csb0="00000001" w:csb1="00000000"/>
  </w:font>
  <w:font w:name="Agfa Rotis Sans Serif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8A459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pStyle w:val="Titel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97B0D4C"/>
    <w:multiLevelType w:val="hybridMultilevel"/>
    <w:tmpl w:val="B3A8B9B8"/>
    <w:lvl w:ilvl="0" w:tplc="DF30BE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olfgang Rigo">
    <w15:presenceInfo w15:providerId="AD" w15:userId="S-1-5-21-1219713364-645818469-2072624857-132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874"/>
    <w:rsid w:val="00011EA0"/>
    <w:rsid w:val="00013C95"/>
    <w:rsid w:val="00015B7D"/>
    <w:rsid w:val="0002320B"/>
    <w:rsid w:val="000252C6"/>
    <w:rsid w:val="00026C2A"/>
    <w:rsid w:val="000376E5"/>
    <w:rsid w:val="000517B4"/>
    <w:rsid w:val="000675FD"/>
    <w:rsid w:val="000911EE"/>
    <w:rsid w:val="00092641"/>
    <w:rsid w:val="00092EFC"/>
    <w:rsid w:val="000B43BF"/>
    <w:rsid w:val="000B7029"/>
    <w:rsid w:val="000C18CE"/>
    <w:rsid w:val="000D06E4"/>
    <w:rsid w:val="000D0C7C"/>
    <w:rsid w:val="000D691D"/>
    <w:rsid w:val="000E3C61"/>
    <w:rsid w:val="000F3FAC"/>
    <w:rsid w:val="000F48B8"/>
    <w:rsid w:val="00106A1D"/>
    <w:rsid w:val="00107D84"/>
    <w:rsid w:val="00113069"/>
    <w:rsid w:val="00115BDC"/>
    <w:rsid w:val="00120165"/>
    <w:rsid w:val="0012056E"/>
    <w:rsid w:val="00121871"/>
    <w:rsid w:val="00142791"/>
    <w:rsid w:val="001513C1"/>
    <w:rsid w:val="00155667"/>
    <w:rsid w:val="00181653"/>
    <w:rsid w:val="00184D0D"/>
    <w:rsid w:val="00190572"/>
    <w:rsid w:val="00191AEF"/>
    <w:rsid w:val="00195CD4"/>
    <w:rsid w:val="001A1C0A"/>
    <w:rsid w:val="001A477C"/>
    <w:rsid w:val="001C32EB"/>
    <w:rsid w:val="001C6343"/>
    <w:rsid w:val="001D4570"/>
    <w:rsid w:val="001D69AB"/>
    <w:rsid w:val="001E02B2"/>
    <w:rsid w:val="001E3463"/>
    <w:rsid w:val="001F6C7A"/>
    <w:rsid w:val="001F6FFC"/>
    <w:rsid w:val="001F713C"/>
    <w:rsid w:val="00202CB1"/>
    <w:rsid w:val="00214DF6"/>
    <w:rsid w:val="00227445"/>
    <w:rsid w:val="002365BA"/>
    <w:rsid w:val="002513E0"/>
    <w:rsid w:val="00256FA4"/>
    <w:rsid w:val="002929BC"/>
    <w:rsid w:val="00292CDB"/>
    <w:rsid w:val="002965F1"/>
    <w:rsid w:val="002A60BE"/>
    <w:rsid w:val="002B3898"/>
    <w:rsid w:val="002B6DDB"/>
    <w:rsid w:val="002B7D3E"/>
    <w:rsid w:val="002C2FA0"/>
    <w:rsid w:val="002D4A1E"/>
    <w:rsid w:val="002D7918"/>
    <w:rsid w:val="002F7FAB"/>
    <w:rsid w:val="00314339"/>
    <w:rsid w:val="00314D78"/>
    <w:rsid w:val="003226C6"/>
    <w:rsid w:val="00322A6E"/>
    <w:rsid w:val="003256DF"/>
    <w:rsid w:val="00335417"/>
    <w:rsid w:val="0034364D"/>
    <w:rsid w:val="003441D1"/>
    <w:rsid w:val="00346D27"/>
    <w:rsid w:val="0035159E"/>
    <w:rsid w:val="00351710"/>
    <w:rsid w:val="003605C3"/>
    <w:rsid w:val="003666B7"/>
    <w:rsid w:val="0037032D"/>
    <w:rsid w:val="00383110"/>
    <w:rsid w:val="0039574F"/>
    <w:rsid w:val="00395B0C"/>
    <w:rsid w:val="0039782E"/>
    <w:rsid w:val="003C5DDA"/>
    <w:rsid w:val="003D5E11"/>
    <w:rsid w:val="00426B45"/>
    <w:rsid w:val="004429A3"/>
    <w:rsid w:val="00447015"/>
    <w:rsid w:val="00455D23"/>
    <w:rsid w:val="004751D3"/>
    <w:rsid w:val="00495E35"/>
    <w:rsid w:val="0049760A"/>
    <w:rsid w:val="004B452C"/>
    <w:rsid w:val="004C447F"/>
    <w:rsid w:val="004C5A28"/>
    <w:rsid w:val="004D442C"/>
    <w:rsid w:val="004E2324"/>
    <w:rsid w:val="0050209D"/>
    <w:rsid w:val="00502736"/>
    <w:rsid w:val="0050276A"/>
    <w:rsid w:val="0051492F"/>
    <w:rsid w:val="00530A64"/>
    <w:rsid w:val="0053237E"/>
    <w:rsid w:val="00537906"/>
    <w:rsid w:val="0054289C"/>
    <w:rsid w:val="00543C5D"/>
    <w:rsid w:val="00546E4E"/>
    <w:rsid w:val="00566EE5"/>
    <w:rsid w:val="005700DE"/>
    <w:rsid w:val="00571D4D"/>
    <w:rsid w:val="005735E2"/>
    <w:rsid w:val="005747D9"/>
    <w:rsid w:val="00576E9F"/>
    <w:rsid w:val="005808F2"/>
    <w:rsid w:val="005871D0"/>
    <w:rsid w:val="00590EAA"/>
    <w:rsid w:val="005943E8"/>
    <w:rsid w:val="005A6D5F"/>
    <w:rsid w:val="005B5DA4"/>
    <w:rsid w:val="005C58AE"/>
    <w:rsid w:val="005C5BCA"/>
    <w:rsid w:val="005D4C6C"/>
    <w:rsid w:val="005E1090"/>
    <w:rsid w:val="005F7C57"/>
    <w:rsid w:val="00610A4F"/>
    <w:rsid w:val="0061183A"/>
    <w:rsid w:val="00612766"/>
    <w:rsid w:val="006129E8"/>
    <w:rsid w:val="00617A26"/>
    <w:rsid w:val="00622B83"/>
    <w:rsid w:val="00624E7A"/>
    <w:rsid w:val="00631256"/>
    <w:rsid w:val="00633A3E"/>
    <w:rsid w:val="00644FA0"/>
    <w:rsid w:val="00666C5B"/>
    <w:rsid w:val="00680937"/>
    <w:rsid w:val="00690243"/>
    <w:rsid w:val="00691874"/>
    <w:rsid w:val="00694824"/>
    <w:rsid w:val="00695E72"/>
    <w:rsid w:val="006A1383"/>
    <w:rsid w:val="006A1E82"/>
    <w:rsid w:val="006A5D42"/>
    <w:rsid w:val="006B5B23"/>
    <w:rsid w:val="006C0396"/>
    <w:rsid w:val="006D09D7"/>
    <w:rsid w:val="006D26B3"/>
    <w:rsid w:val="006D49D6"/>
    <w:rsid w:val="006E4144"/>
    <w:rsid w:val="006E6EF3"/>
    <w:rsid w:val="00700D85"/>
    <w:rsid w:val="007141E4"/>
    <w:rsid w:val="00721F2D"/>
    <w:rsid w:val="00732A30"/>
    <w:rsid w:val="0074573C"/>
    <w:rsid w:val="00762132"/>
    <w:rsid w:val="0076250D"/>
    <w:rsid w:val="00773D85"/>
    <w:rsid w:val="00790711"/>
    <w:rsid w:val="00794A07"/>
    <w:rsid w:val="007A5957"/>
    <w:rsid w:val="007A65D2"/>
    <w:rsid w:val="007A7E12"/>
    <w:rsid w:val="007C79D2"/>
    <w:rsid w:val="007D1880"/>
    <w:rsid w:val="007D22B9"/>
    <w:rsid w:val="007E466C"/>
    <w:rsid w:val="007F245E"/>
    <w:rsid w:val="007F4B39"/>
    <w:rsid w:val="0081098B"/>
    <w:rsid w:val="00811572"/>
    <w:rsid w:val="008115D7"/>
    <w:rsid w:val="00813240"/>
    <w:rsid w:val="008174C4"/>
    <w:rsid w:val="0081787C"/>
    <w:rsid w:val="0085228D"/>
    <w:rsid w:val="00853E89"/>
    <w:rsid w:val="00864DA1"/>
    <w:rsid w:val="008728B9"/>
    <w:rsid w:val="0087473B"/>
    <w:rsid w:val="00877AD5"/>
    <w:rsid w:val="00883E4A"/>
    <w:rsid w:val="00885EA8"/>
    <w:rsid w:val="008878A9"/>
    <w:rsid w:val="00890833"/>
    <w:rsid w:val="00894BC9"/>
    <w:rsid w:val="00897031"/>
    <w:rsid w:val="008A7D35"/>
    <w:rsid w:val="008B292B"/>
    <w:rsid w:val="008B2DCD"/>
    <w:rsid w:val="008C499B"/>
    <w:rsid w:val="008D2DAE"/>
    <w:rsid w:val="008D4870"/>
    <w:rsid w:val="008E75DE"/>
    <w:rsid w:val="00905B20"/>
    <w:rsid w:val="009150CA"/>
    <w:rsid w:val="009354DA"/>
    <w:rsid w:val="00941E63"/>
    <w:rsid w:val="00943A99"/>
    <w:rsid w:val="00954611"/>
    <w:rsid w:val="00957CFB"/>
    <w:rsid w:val="00962FB8"/>
    <w:rsid w:val="00967D5A"/>
    <w:rsid w:val="009722F7"/>
    <w:rsid w:val="00980CD9"/>
    <w:rsid w:val="009A1A53"/>
    <w:rsid w:val="009A1DE2"/>
    <w:rsid w:val="009A281D"/>
    <w:rsid w:val="009A4504"/>
    <w:rsid w:val="009A7546"/>
    <w:rsid w:val="009B0066"/>
    <w:rsid w:val="009C27B0"/>
    <w:rsid w:val="009E1432"/>
    <w:rsid w:val="009E714E"/>
    <w:rsid w:val="009F2A0C"/>
    <w:rsid w:val="009F799B"/>
    <w:rsid w:val="00A02944"/>
    <w:rsid w:val="00A119E1"/>
    <w:rsid w:val="00A13FA1"/>
    <w:rsid w:val="00A1436A"/>
    <w:rsid w:val="00A24A2A"/>
    <w:rsid w:val="00A24EEC"/>
    <w:rsid w:val="00A65627"/>
    <w:rsid w:val="00A679EC"/>
    <w:rsid w:val="00A73620"/>
    <w:rsid w:val="00A73E06"/>
    <w:rsid w:val="00A74D6B"/>
    <w:rsid w:val="00A770FB"/>
    <w:rsid w:val="00A8220F"/>
    <w:rsid w:val="00A94D4E"/>
    <w:rsid w:val="00A95502"/>
    <w:rsid w:val="00AA3CFF"/>
    <w:rsid w:val="00AB229B"/>
    <w:rsid w:val="00AB668E"/>
    <w:rsid w:val="00AC142F"/>
    <w:rsid w:val="00AE38EB"/>
    <w:rsid w:val="00AF2971"/>
    <w:rsid w:val="00B015E7"/>
    <w:rsid w:val="00B052E1"/>
    <w:rsid w:val="00B07E3B"/>
    <w:rsid w:val="00B21E00"/>
    <w:rsid w:val="00B324F9"/>
    <w:rsid w:val="00B45D51"/>
    <w:rsid w:val="00B50DFD"/>
    <w:rsid w:val="00B62244"/>
    <w:rsid w:val="00B622F7"/>
    <w:rsid w:val="00B7300B"/>
    <w:rsid w:val="00B84BCF"/>
    <w:rsid w:val="00B96285"/>
    <w:rsid w:val="00BA0289"/>
    <w:rsid w:val="00BA2C42"/>
    <w:rsid w:val="00BA2D5A"/>
    <w:rsid w:val="00BA4C48"/>
    <w:rsid w:val="00BB2C4F"/>
    <w:rsid w:val="00BC067A"/>
    <w:rsid w:val="00BD335C"/>
    <w:rsid w:val="00BD396F"/>
    <w:rsid w:val="00BD6A65"/>
    <w:rsid w:val="00BE31B8"/>
    <w:rsid w:val="00BF073B"/>
    <w:rsid w:val="00BF220B"/>
    <w:rsid w:val="00C01E79"/>
    <w:rsid w:val="00C0217C"/>
    <w:rsid w:val="00C20708"/>
    <w:rsid w:val="00C21814"/>
    <w:rsid w:val="00C2501B"/>
    <w:rsid w:val="00C27202"/>
    <w:rsid w:val="00C31F32"/>
    <w:rsid w:val="00C36BA5"/>
    <w:rsid w:val="00C4392C"/>
    <w:rsid w:val="00C45B2A"/>
    <w:rsid w:val="00C47080"/>
    <w:rsid w:val="00C6109A"/>
    <w:rsid w:val="00C73F46"/>
    <w:rsid w:val="00C8372B"/>
    <w:rsid w:val="00C8514E"/>
    <w:rsid w:val="00CA0BEC"/>
    <w:rsid w:val="00CA40E0"/>
    <w:rsid w:val="00CA4BF3"/>
    <w:rsid w:val="00CC4B8D"/>
    <w:rsid w:val="00CC5AD9"/>
    <w:rsid w:val="00CC6B46"/>
    <w:rsid w:val="00D1095D"/>
    <w:rsid w:val="00D1777A"/>
    <w:rsid w:val="00D31614"/>
    <w:rsid w:val="00D33339"/>
    <w:rsid w:val="00D33C94"/>
    <w:rsid w:val="00D420F8"/>
    <w:rsid w:val="00D4274E"/>
    <w:rsid w:val="00D5226E"/>
    <w:rsid w:val="00D653C9"/>
    <w:rsid w:val="00D74B9E"/>
    <w:rsid w:val="00D83C7D"/>
    <w:rsid w:val="00D93ADC"/>
    <w:rsid w:val="00DB0BBE"/>
    <w:rsid w:val="00DC4E51"/>
    <w:rsid w:val="00DD087F"/>
    <w:rsid w:val="00DD14B4"/>
    <w:rsid w:val="00DD494C"/>
    <w:rsid w:val="00DD63C0"/>
    <w:rsid w:val="00DE256C"/>
    <w:rsid w:val="00DF1D56"/>
    <w:rsid w:val="00DF7FE0"/>
    <w:rsid w:val="00E0429D"/>
    <w:rsid w:val="00E044DF"/>
    <w:rsid w:val="00E14640"/>
    <w:rsid w:val="00E147FB"/>
    <w:rsid w:val="00E2205A"/>
    <w:rsid w:val="00E31129"/>
    <w:rsid w:val="00E35D69"/>
    <w:rsid w:val="00E376F0"/>
    <w:rsid w:val="00E510FE"/>
    <w:rsid w:val="00E538C5"/>
    <w:rsid w:val="00E62602"/>
    <w:rsid w:val="00E62C4D"/>
    <w:rsid w:val="00E661ED"/>
    <w:rsid w:val="00E67738"/>
    <w:rsid w:val="00E80E95"/>
    <w:rsid w:val="00E85622"/>
    <w:rsid w:val="00E878E3"/>
    <w:rsid w:val="00E96EA5"/>
    <w:rsid w:val="00E97148"/>
    <w:rsid w:val="00E97BE4"/>
    <w:rsid w:val="00EA35FE"/>
    <w:rsid w:val="00EA7B63"/>
    <w:rsid w:val="00EB1CAE"/>
    <w:rsid w:val="00EB64BD"/>
    <w:rsid w:val="00EC7226"/>
    <w:rsid w:val="00ED0B79"/>
    <w:rsid w:val="00ED41B0"/>
    <w:rsid w:val="00ED4AC7"/>
    <w:rsid w:val="00ED5FC0"/>
    <w:rsid w:val="00EE396A"/>
    <w:rsid w:val="00EE698D"/>
    <w:rsid w:val="00EF0C45"/>
    <w:rsid w:val="00EF512A"/>
    <w:rsid w:val="00EF5787"/>
    <w:rsid w:val="00EF6ED5"/>
    <w:rsid w:val="00F10624"/>
    <w:rsid w:val="00F11F39"/>
    <w:rsid w:val="00F14A8C"/>
    <w:rsid w:val="00F15388"/>
    <w:rsid w:val="00F24259"/>
    <w:rsid w:val="00F441F6"/>
    <w:rsid w:val="00F65FD0"/>
    <w:rsid w:val="00F757B9"/>
    <w:rsid w:val="00F93113"/>
    <w:rsid w:val="00FB206C"/>
    <w:rsid w:val="00FB2EA7"/>
    <w:rsid w:val="00FB3B26"/>
    <w:rsid w:val="00FB5478"/>
    <w:rsid w:val="00FB7789"/>
    <w:rsid w:val="00FC0642"/>
    <w:rsid w:val="00FC5E1C"/>
    <w:rsid w:val="00FD7AAF"/>
    <w:rsid w:val="00FD7D8F"/>
    <w:rsid w:val="00FE3D38"/>
    <w:rsid w:val="00FE7441"/>
    <w:rsid w:val="00FF0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numPr>
        <w:numId w:val="2"/>
      </w:numPr>
      <w:tabs>
        <w:tab w:val="left" w:pos="357"/>
      </w:tabs>
      <w:autoSpaceDE w:val="0"/>
      <w:spacing w:after="240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MittlereListe2-Akzent21">
    <w:name w:val="Mittlere Liste 2 - Akzent 2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4570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4570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4570"/>
    <w:rPr>
      <w:lang w:eastAsia="zh-CN"/>
    </w:rPr>
  </w:style>
  <w:style w:type="paragraph" w:styleId="Listenabsatz">
    <w:name w:val="List Paragraph"/>
    <w:basedOn w:val="Standard"/>
    <w:uiPriority w:val="34"/>
    <w:qFormat/>
    <w:rsid w:val="001D4570"/>
    <w:pPr>
      <w:suppressAutoHyphens w:val="0"/>
      <w:ind w:left="720"/>
    </w:pPr>
    <w:rPr>
      <w:rFonts w:ascii="Calibri" w:eastAsia="Calibri" w:hAnsi="Calibri"/>
      <w:sz w:val="20"/>
      <w:szCs w:val="20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5171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441D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441D1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numPr>
        <w:numId w:val="2"/>
      </w:numPr>
      <w:tabs>
        <w:tab w:val="left" w:pos="357"/>
      </w:tabs>
      <w:autoSpaceDE w:val="0"/>
      <w:spacing w:after="240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MittlereListe2-Akzent21">
    <w:name w:val="Mittlere Liste 2 - Akzent 2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4570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4570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4570"/>
    <w:rPr>
      <w:lang w:eastAsia="zh-CN"/>
    </w:rPr>
  </w:style>
  <w:style w:type="paragraph" w:styleId="Listenabsatz">
    <w:name w:val="List Paragraph"/>
    <w:basedOn w:val="Standard"/>
    <w:uiPriority w:val="34"/>
    <w:qFormat/>
    <w:rsid w:val="001D4570"/>
    <w:pPr>
      <w:suppressAutoHyphens w:val="0"/>
      <w:ind w:left="720"/>
    </w:pPr>
    <w:rPr>
      <w:rFonts w:ascii="Calibri" w:eastAsia="Calibri" w:hAnsi="Calibri"/>
      <w:sz w:val="20"/>
      <w:szCs w:val="20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5171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441D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441D1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tin.at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ir-industrie-gewerbebau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hyperlink" Target="mailto:daniela.kaulfus@pzwei.a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.epp@ir-gruppe.com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668</Words>
  <Characters>4214</Characters>
  <Application>Microsoft Office Word</Application>
  <DocSecurity>0</DocSecurity>
  <Lines>35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4873</CharactersWithSpaces>
  <SharedDoc>false</SharedDoc>
  <HLinks>
    <vt:vector size="18" baseType="variant">
      <vt:variant>
        <vt:i4>6815753</vt:i4>
      </vt:variant>
      <vt:variant>
        <vt:i4>6</vt:i4>
      </vt:variant>
      <vt:variant>
        <vt:i4>0</vt:i4>
      </vt:variant>
      <vt:variant>
        <vt:i4>5</vt:i4>
      </vt:variant>
      <vt:variant>
        <vt:lpwstr>mailto:daniela.kaulfus@pzwei.at</vt:lpwstr>
      </vt:variant>
      <vt:variant>
        <vt:lpwstr/>
      </vt:variant>
      <vt:variant>
        <vt:i4>8323144</vt:i4>
      </vt:variant>
      <vt:variant>
        <vt:i4>3</vt:i4>
      </vt:variant>
      <vt:variant>
        <vt:i4>0</vt:i4>
      </vt:variant>
      <vt:variant>
        <vt:i4>5</vt:i4>
      </vt:variant>
      <vt:variant>
        <vt:lpwstr>mailto:s.bickel@ir-gruppe.at</vt:lpwstr>
      </vt:variant>
      <vt:variant>
        <vt:lpwstr/>
      </vt:variant>
      <vt:variant>
        <vt:i4>7995494</vt:i4>
      </vt:variant>
      <vt:variant>
        <vt:i4>0</vt:i4>
      </vt:variant>
      <vt:variant>
        <vt:i4>0</vt:i4>
      </vt:variant>
      <vt:variant>
        <vt:i4>5</vt:i4>
      </vt:variant>
      <vt:variant>
        <vt:lpwstr>http://www.ir-industrie-gewerbebau.de/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Werner F. Sommer</cp:lastModifiedBy>
  <cp:revision>6</cp:revision>
  <cp:lastPrinted>2019-01-22T14:09:00Z</cp:lastPrinted>
  <dcterms:created xsi:type="dcterms:W3CDTF">2019-01-23T12:25:00Z</dcterms:created>
  <dcterms:modified xsi:type="dcterms:W3CDTF">2019-01-25T17:05:00Z</dcterms:modified>
</cp:coreProperties>
</file>