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1E63" w:rsidRPr="00B72C5C" w:rsidRDefault="005B5DA4" w:rsidP="00941E63">
      <w:pPr>
        <w:pStyle w:val="Kopfzeile"/>
        <w:rPr>
          <w:rFonts w:ascii="Arial" w:hAnsi="Arial" w:cs="Arial"/>
          <w:sz w:val="21"/>
          <w:szCs w:val="21"/>
        </w:rPr>
      </w:pPr>
      <w:r w:rsidRPr="00B72C5C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6E086B82" wp14:editId="5411417A">
            <wp:simplePos x="0" y="0"/>
            <wp:positionH relativeFrom="column">
              <wp:posOffset>4601210</wp:posOffset>
            </wp:positionH>
            <wp:positionV relativeFrom="paragraph">
              <wp:posOffset>107315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63" w:rsidRPr="00B72C5C" w:rsidRDefault="00941E63" w:rsidP="00941E63">
      <w:pPr>
        <w:pStyle w:val="Kopfzeile"/>
        <w:rPr>
          <w:rFonts w:ascii="Arial" w:hAnsi="Arial" w:cs="Arial"/>
          <w:sz w:val="21"/>
          <w:szCs w:val="21"/>
        </w:rPr>
      </w:pPr>
    </w:p>
    <w:p w:rsidR="00F24259" w:rsidRPr="00B72C5C" w:rsidRDefault="00CA40E0" w:rsidP="00941E63">
      <w:pPr>
        <w:pStyle w:val="Kopfzeile"/>
        <w:rPr>
          <w:rFonts w:ascii="Arial" w:hAnsi="Arial" w:cs="Arial"/>
          <w:sz w:val="21"/>
          <w:szCs w:val="21"/>
        </w:rPr>
      </w:pPr>
      <w:r w:rsidRPr="00B72C5C">
        <w:rPr>
          <w:rFonts w:ascii="Arial" w:hAnsi="Arial" w:cs="Arial"/>
          <w:sz w:val="21"/>
          <w:szCs w:val="21"/>
        </w:rPr>
        <w:t>Presseaussendung</w:t>
      </w:r>
      <w:r w:rsidR="00894BC9" w:rsidRPr="00B72C5C">
        <w:rPr>
          <w:rFonts w:ascii="Arial" w:hAnsi="Arial" w:cs="Arial"/>
          <w:sz w:val="21"/>
          <w:szCs w:val="21"/>
        </w:rPr>
        <w:t xml:space="preserve"> </w:t>
      </w:r>
    </w:p>
    <w:p w:rsidR="00CA40E0" w:rsidRPr="00B72C5C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B72C5C">
        <w:rPr>
          <w:rFonts w:ascii="Arial" w:hAnsi="Arial" w:cs="Arial"/>
          <w:sz w:val="21"/>
          <w:szCs w:val="21"/>
        </w:rPr>
        <w:t>i+R</w:t>
      </w:r>
      <w:r w:rsidR="00C00F62" w:rsidRPr="00B72C5C">
        <w:rPr>
          <w:rFonts w:ascii="Arial" w:hAnsi="Arial" w:cs="Arial"/>
          <w:sz w:val="21"/>
          <w:szCs w:val="21"/>
        </w:rPr>
        <w:t xml:space="preserve"> Gruppe </w:t>
      </w:r>
      <w:r w:rsidRPr="00B72C5C">
        <w:rPr>
          <w:rFonts w:ascii="Arial" w:hAnsi="Arial" w:cs="Arial"/>
          <w:sz w:val="21"/>
          <w:szCs w:val="21"/>
        </w:rPr>
        <w:t>GmbH</w:t>
      </w:r>
    </w:p>
    <w:p w:rsidR="00762132" w:rsidRPr="00B72C5C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B72C5C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314339" w:rsidRPr="00B72C5C" w:rsidRDefault="00941E63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 w:rsidRPr="00B72C5C">
        <w:rPr>
          <w:rFonts w:ascii="Arial" w:hAnsi="Arial" w:cs="Arial"/>
          <w:b/>
          <w:kern w:val="1"/>
          <w:sz w:val="21"/>
          <w:szCs w:val="21"/>
        </w:rPr>
        <w:t xml:space="preserve">i+R </w:t>
      </w:r>
      <w:r w:rsidR="005F28AE" w:rsidRPr="00B72C5C">
        <w:rPr>
          <w:rFonts w:ascii="Arial" w:hAnsi="Arial" w:cs="Arial"/>
          <w:b/>
          <w:kern w:val="1"/>
          <w:sz w:val="21"/>
          <w:szCs w:val="21"/>
        </w:rPr>
        <w:t xml:space="preserve">erhält Zuschlag für </w:t>
      </w:r>
      <w:r w:rsidR="00C00F62" w:rsidRPr="00B72C5C">
        <w:rPr>
          <w:rFonts w:ascii="Arial" w:hAnsi="Arial" w:cs="Arial"/>
          <w:b/>
          <w:kern w:val="1"/>
          <w:sz w:val="21"/>
          <w:szCs w:val="21"/>
        </w:rPr>
        <w:t>zwei öffentliche Bauten am deutschen Bodenseeufer</w:t>
      </w:r>
    </w:p>
    <w:p w:rsidR="00FE7441" w:rsidRPr="00B72C5C" w:rsidRDefault="00C00F62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B72C5C">
        <w:rPr>
          <w:rFonts w:ascii="Arial" w:hAnsi="Arial" w:cs="Arial"/>
          <w:kern w:val="1"/>
          <w:sz w:val="21"/>
          <w:szCs w:val="21"/>
        </w:rPr>
        <w:t>Innovationszentrum in Friedrichshafen und Sporthalle bei Radolfzell</w:t>
      </w:r>
    </w:p>
    <w:p w:rsidR="00CA40E0" w:rsidRPr="00B72C5C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Pr="00B72C5C" w:rsidRDefault="00C00F62">
      <w:pPr>
        <w:pStyle w:val="TabellenInhalt"/>
        <w:spacing w:line="289" w:lineRule="exact"/>
        <w:rPr>
          <w:rFonts w:cs="Arial"/>
          <w:i/>
          <w:szCs w:val="21"/>
        </w:rPr>
      </w:pPr>
      <w:proofErr w:type="spellStart"/>
      <w:r w:rsidRPr="00B72C5C">
        <w:rPr>
          <w:rFonts w:cs="Arial"/>
          <w:i/>
          <w:szCs w:val="21"/>
        </w:rPr>
        <w:t>Lauterach</w:t>
      </w:r>
      <w:proofErr w:type="spellEnd"/>
      <w:r w:rsidRPr="00B72C5C">
        <w:rPr>
          <w:rFonts w:cs="Arial"/>
          <w:i/>
          <w:szCs w:val="21"/>
        </w:rPr>
        <w:t>/</w:t>
      </w:r>
      <w:r w:rsidR="001E3463" w:rsidRPr="00B72C5C">
        <w:rPr>
          <w:rFonts w:cs="Arial"/>
          <w:i/>
          <w:szCs w:val="21"/>
        </w:rPr>
        <w:t>Lindau</w:t>
      </w:r>
      <w:r w:rsidR="00CA40E0" w:rsidRPr="00B72C5C">
        <w:rPr>
          <w:rFonts w:cs="Arial"/>
          <w:i/>
          <w:szCs w:val="21"/>
        </w:rPr>
        <w:t xml:space="preserve">, </w:t>
      </w:r>
      <w:r w:rsidR="006A5D42" w:rsidRPr="00B72C5C">
        <w:rPr>
          <w:rFonts w:cs="Arial"/>
          <w:i/>
          <w:szCs w:val="21"/>
        </w:rPr>
        <w:t>21</w:t>
      </w:r>
      <w:r w:rsidR="00CA40E0" w:rsidRPr="00B72C5C">
        <w:rPr>
          <w:rFonts w:cs="Arial"/>
          <w:i/>
          <w:szCs w:val="21"/>
        </w:rPr>
        <w:t>.</w:t>
      </w:r>
      <w:r w:rsidR="00314339" w:rsidRPr="00B72C5C">
        <w:rPr>
          <w:rFonts w:cs="Arial"/>
          <w:i/>
          <w:szCs w:val="21"/>
        </w:rPr>
        <w:t xml:space="preserve"> </w:t>
      </w:r>
      <w:r w:rsidR="006A5D42" w:rsidRPr="00B72C5C">
        <w:rPr>
          <w:rFonts w:cs="Arial"/>
          <w:i/>
          <w:szCs w:val="21"/>
        </w:rPr>
        <w:t xml:space="preserve">Dezember </w:t>
      </w:r>
      <w:r w:rsidR="00CA40E0" w:rsidRPr="00B72C5C">
        <w:rPr>
          <w:rFonts w:cs="Arial"/>
          <w:i/>
          <w:szCs w:val="21"/>
        </w:rPr>
        <w:t>201</w:t>
      </w:r>
      <w:r w:rsidR="00314339" w:rsidRPr="00B72C5C">
        <w:rPr>
          <w:rFonts w:cs="Arial"/>
          <w:i/>
          <w:szCs w:val="21"/>
        </w:rPr>
        <w:t>8</w:t>
      </w:r>
      <w:r w:rsidR="00CA40E0" w:rsidRPr="00B72C5C">
        <w:rPr>
          <w:rFonts w:cs="Arial"/>
          <w:i/>
          <w:szCs w:val="21"/>
        </w:rPr>
        <w:t xml:space="preserve"> –</w:t>
      </w:r>
      <w:r w:rsidR="00BE31B8" w:rsidRPr="00B72C5C">
        <w:rPr>
          <w:rFonts w:cs="Arial"/>
          <w:i/>
          <w:szCs w:val="21"/>
        </w:rPr>
        <w:t xml:space="preserve"> </w:t>
      </w:r>
      <w:r w:rsidR="006A5D42" w:rsidRPr="00B72C5C">
        <w:rPr>
          <w:rFonts w:cs="Arial"/>
          <w:i/>
          <w:szCs w:val="21"/>
        </w:rPr>
        <w:t xml:space="preserve">Die </w:t>
      </w:r>
      <w:proofErr w:type="spellStart"/>
      <w:r w:rsidR="00730704" w:rsidRPr="00B72C5C">
        <w:rPr>
          <w:rFonts w:cs="Arial"/>
          <w:i/>
          <w:szCs w:val="21"/>
        </w:rPr>
        <w:t>i+R</w:t>
      </w:r>
      <w:r w:rsidR="00986933" w:rsidRPr="00B72C5C">
        <w:rPr>
          <w:rFonts w:cs="Arial"/>
          <w:i/>
          <w:szCs w:val="21"/>
        </w:rPr>
        <w:t>B</w:t>
      </w:r>
      <w:proofErr w:type="spellEnd"/>
      <w:r w:rsidR="00730704" w:rsidRPr="00B72C5C">
        <w:rPr>
          <w:rFonts w:cs="Arial"/>
          <w:i/>
          <w:szCs w:val="21"/>
        </w:rPr>
        <w:t xml:space="preserve"> </w:t>
      </w:r>
      <w:r w:rsidR="006A5D42" w:rsidRPr="00B72C5C">
        <w:rPr>
          <w:rFonts w:cs="Arial"/>
          <w:i/>
          <w:szCs w:val="21"/>
        </w:rPr>
        <w:t xml:space="preserve">Industrie- </w:t>
      </w:r>
      <w:r w:rsidRPr="00B72C5C">
        <w:rPr>
          <w:rFonts w:cs="Arial"/>
          <w:i/>
          <w:szCs w:val="21"/>
        </w:rPr>
        <w:t>und</w:t>
      </w:r>
      <w:r w:rsidR="006A5D42" w:rsidRPr="00B72C5C">
        <w:rPr>
          <w:rFonts w:cs="Arial"/>
          <w:i/>
          <w:szCs w:val="21"/>
        </w:rPr>
        <w:t xml:space="preserve"> Gewerbebau</w:t>
      </w:r>
      <w:r w:rsidRPr="00B72C5C">
        <w:rPr>
          <w:rFonts w:cs="Arial"/>
          <w:i/>
          <w:szCs w:val="21"/>
        </w:rPr>
        <w:t xml:space="preserve"> konnte sich bei zwei </w:t>
      </w:r>
      <w:r w:rsidR="006A5D42" w:rsidRPr="00B72C5C">
        <w:rPr>
          <w:rFonts w:cs="Arial"/>
          <w:i/>
          <w:szCs w:val="21"/>
        </w:rPr>
        <w:t>europaweit ausgeschriebene</w:t>
      </w:r>
      <w:r w:rsidRPr="00B72C5C">
        <w:rPr>
          <w:rFonts w:cs="Arial"/>
          <w:i/>
          <w:szCs w:val="21"/>
        </w:rPr>
        <w:t xml:space="preserve">n Projekten am deutschen Bodenseeufer durchsetzen. In Friedrichshafen </w:t>
      </w:r>
      <w:r w:rsidR="005F28AE" w:rsidRPr="00B72C5C">
        <w:rPr>
          <w:rFonts w:cs="Arial"/>
          <w:i/>
          <w:szCs w:val="21"/>
        </w:rPr>
        <w:t xml:space="preserve">realisiert sie </w:t>
      </w:r>
      <w:r w:rsidRPr="00B72C5C">
        <w:rPr>
          <w:rFonts w:cs="Arial"/>
          <w:i/>
          <w:szCs w:val="21"/>
        </w:rPr>
        <w:t>das</w:t>
      </w:r>
      <w:r w:rsidR="006A5D42" w:rsidRPr="00B72C5C">
        <w:rPr>
          <w:rFonts w:cs="Arial"/>
          <w:i/>
          <w:szCs w:val="21"/>
        </w:rPr>
        <w:t xml:space="preserve"> Regionale Innovations- und Technologietransferzentrum (RITZ) </w:t>
      </w:r>
      <w:r w:rsidR="005F28AE" w:rsidRPr="00B72C5C">
        <w:rPr>
          <w:rFonts w:cs="Arial"/>
          <w:i/>
          <w:szCs w:val="21"/>
        </w:rPr>
        <w:t>um 10 Millionen Euro</w:t>
      </w:r>
      <w:r w:rsidRPr="00B72C5C">
        <w:rPr>
          <w:rFonts w:cs="Arial"/>
          <w:i/>
          <w:szCs w:val="21"/>
        </w:rPr>
        <w:t>, in Moos bei Radolfzell eine Zweifeld-Sporthalle</w:t>
      </w:r>
      <w:r w:rsidR="005F28AE" w:rsidRPr="00B72C5C">
        <w:rPr>
          <w:rFonts w:cs="Arial"/>
          <w:i/>
          <w:szCs w:val="21"/>
        </w:rPr>
        <w:t xml:space="preserve"> um 3,3 Millionen Euro</w:t>
      </w:r>
      <w:r w:rsidRPr="00B72C5C">
        <w:rPr>
          <w:rFonts w:cs="Arial"/>
          <w:i/>
          <w:szCs w:val="21"/>
        </w:rPr>
        <w:t>.</w:t>
      </w:r>
    </w:p>
    <w:p w:rsidR="00C31F32" w:rsidRPr="00B72C5C" w:rsidRDefault="00C31F32">
      <w:pPr>
        <w:pStyle w:val="TabellenInhalt"/>
        <w:spacing w:line="289" w:lineRule="exact"/>
        <w:rPr>
          <w:rFonts w:cs="Arial"/>
          <w:i/>
          <w:szCs w:val="21"/>
        </w:rPr>
      </w:pPr>
    </w:p>
    <w:p w:rsidR="00730704" w:rsidRPr="00B72C5C" w:rsidRDefault="00C00F62" w:rsidP="00C93A4E">
      <w:pPr>
        <w:pStyle w:val="TabellenInhalt"/>
        <w:spacing w:line="289" w:lineRule="exact"/>
        <w:rPr>
          <w:rFonts w:cs="Arial"/>
          <w:szCs w:val="21"/>
        </w:rPr>
      </w:pPr>
      <w:r w:rsidRPr="00B72C5C">
        <w:rPr>
          <w:rFonts w:cs="Arial"/>
          <w:szCs w:val="21"/>
        </w:rPr>
        <w:t>In Friedrichshafen-</w:t>
      </w:r>
      <w:r w:rsidR="00B7300B" w:rsidRPr="00B72C5C">
        <w:rPr>
          <w:rFonts w:cs="Arial"/>
          <w:szCs w:val="21"/>
        </w:rPr>
        <w:t>Fallenbrunnen</w:t>
      </w:r>
      <w:r w:rsidR="000B43BF" w:rsidRPr="00B72C5C">
        <w:rPr>
          <w:rFonts w:cs="Arial"/>
          <w:szCs w:val="21"/>
        </w:rPr>
        <w:t xml:space="preserve"> </w:t>
      </w:r>
      <w:r w:rsidRPr="00B72C5C">
        <w:rPr>
          <w:rFonts w:cs="Arial"/>
          <w:szCs w:val="21"/>
        </w:rPr>
        <w:t>errichtet die</w:t>
      </w:r>
      <w:r w:rsidR="00730704" w:rsidRPr="00B72C5C">
        <w:rPr>
          <w:rFonts w:cs="Arial"/>
          <w:szCs w:val="21"/>
        </w:rPr>
        <w:t xml:space="preserve"> deutsche Tochtergesellschaft der</w:t>
      </w:r>
      <w:r w:rsidRPr="00B72C5C">
        <w:rPr>
          <w:rFonts w:cs="Arial"/>
          <w:szCs w:val="21"/>
        </w:rPr>
        <w:t xml:space="preserve"> </w:t>
      </w:r>
      <w:proofErr w:type="spellStart"/>
      <w:r w:rsidRPr="00B72C5C">
        <w:rPr>
          <w:rFonts w:cs="Arial"/>
          <w:szCs w:val="21"/>
        </w:rPr>
        <w:t>i+R</w:t>
      </w:r>
      <w:r w:rsidR="00986933" w:rsidRPr="00B72C5C">
        <w:rPr>
          <w:rFonts w:cs="Arial"/>
          <w:szCs w:val="21"/>
        </w:rPr>
        <w:t>B</w:t>
      </w:r>
      <w:proofErr w:type="spellEnd"/>
      <w:r w:rsidRPr="00B72C5C">
        <w:rPr>
          <w:rFonts w:cs="Arial"/>
          <w:szCs w:val="21"/>
        </w:rPr>
        <w:t xml:space="preserve"> Industrie- &amp; Gewerbebau</w:t>
      </w:r>
      <w:r w:rsidR="00730704" w:rsidRPr="00B72C5C">
        <w:rPr>
          <w:rFonts w:cs="Arial"/>
          <w:szCs w:val="21"/>
        </w:rPr>
        <w:t xml:space="preserve"> (Lindau)</w:t>
      </w:r>
      <w:r w:rsidRPr="00B72C5C">
        <w:rPr>
          <w:rFonts w:cs="Arial"/>
          <w:szCs w:val="21"/>
        </w:rPr>
        <w:t xml:space="preserve"> als Totalunternehmer das </w:t>
      </w:r>
      <w:r w:rsidR="00730704" w:rsidRPr="00B72C5C">
        <w:rPr>
          <w:rFonts w:cs="Arial"/>
          <w:szCs w:val="21"/>
        </w:rPr>
        <w:t xml:space="preserve">Regionale Innovations- und Technologietransferzentrum </w:t>
      </w:r>
      <w:r w:rsidRPr="00B72C5C">
        <w:rPr>
          <w:rFonts w:cs="Arial"/>
          <w:szCs w:val="21"/>
        </w:rPr>
        <w:t>RITZ</w:t>
      </w:r>
      <w:r w:rsidR="000B43BF" w:rsidRPr="00B72C5C">
        <w:rPr>
          <w:rFonts w:cs="Arial"/>
          <w:szCs w:val="21"/>
        </w:rPr>
        <w:t xml:space="preserve">. </w:t>
      </w:r>
      <w:r w:rsidR="00730704" w:rsidRPr="00B72C5C">
        <w:rPr>
          <w:rFonts w:cs="Arial"/>
          <w:szCs w:val="21"/>
        </w:rPr>
        <w:t xml:space="preserve">In unmittelbarer Nachbarschaft befinden sich die Zeppelin-Universität, die Swiss International School und der Campus der Dualen Hochschule Baden-Württemberg. </w:t>
      </w:r>
    </w:p>
    <w:p w:rsidR="00730704" w:rsidRPr="00B72C5C" w:rsidRDefault="00730704" w:rsidP="00C93A4E">
      <w:pPr>
        <w:pStyle w:val="TabellenInhalt"/>
        <w:spacing w:line="289" w:lineRule="exact"/>
        <w:rPr>
          <w:rFonts w:cs="Arial"/>
          <w:szCs w:val="21"/>
        </w:rPr>
      </w:pPr>
    </w:p>
    <w:p w:rsidR="00C93A4E" w:rsidRPr="00B72C5C" w:rsidRDefault="00C00F62" w:rsidP="00C93A4E">
      <w:pPr>
        <w:pStyle w:val="TabellenInhalt"/>
        <w:spacing w:line="289" w:lineRule="exact"/>
        <w:rPr>
          <w:rFonts w:cs="Arial"/>
          <w:szCs w:val="21"/>
        </w:rPr>
      </w:pPr>
      <w:r w:rsidRPr="00B72C5C">
        <w:rPr>
          <w:rFonts w:cs="Arial"/>
          <w:szCs w:val="21"/>
        </w:rPr>
        <w:t xml:space="preserve">Der </w:t>
      </w:r>
      <w:r w:rsidR="00C93A4E" w:rsidRPr="00B72C5C">
        <w:rPr>
          <w:rFonts w:cs="Arial"/>
          <w:szCs w:val="21"/>
        </w:rPr>
        <w:t xml:space="preserve">offene und flexible </w:t>
      </w:r>
      <w:r w:rsidR="000B43BF" w:rsidRPr="00B72C5C">
        <w:rPr>
          <w:rFonts w:cs="Arial"/>
          <w:szCs w:val="21"/>
        </w:rPr>
        <w:t xml:space="preserve">Entwurf </w:t>
      </w:r>
      <w:r w:rsidRPr="00B72C5C">
        <w:rPr>
          <w:rFonts w:cs="Arial"/>
          <w:szCs w:val="21"/>
        </w:rPr>
        <w:t xml:space="preserve">stammt vom </w:t>
      </w:r>
      <w:r w:rsidR="000B43BF" w:rsidRPr="00B72C5C">
        <w:rPr>
          <w:rFonts w:cs="Arial"/>
          <w:szCs w:val="21"/>
        </w:rPr>
        <w:t>renommierte</w:t>
      </w:r>
      <w:r w:rsidRPr="00B72C5C">
        <w:rPr>
          <w:rFonts w:cs="Arial"/>
          <w:szCs w:val="21"/>
        </w:rPr>
        <w:t>n</w:t>
      </w:r>
      <w:r w:rsidR="000B43BF" w:rsidRPr="00B72C5C">
        <w:rPr>
          <w:rFonts w:cs="Arial"/>
          <w:szCs w:val="21"/>
        </w:rPr>
        <w:t xml:space="preserve"> </w:t>
      </w:r>
      <w:r w:rsidR="00730704" w:rsidRPr="00B72C5C">
        <w:rPr>
          <w:rFonts w:cs="Arial"/>
          <w:szCs w:val="21"/>
        </w:rPr>
        <w:t>Vorarlberger Architekturb</w:t>
      </w:r>
      <w:r w:rsidR="000B43BF" w:rsidRPr="00B72C5C">
        <w:rPr>
          <w:rFonts w:cs="Arial"/>
          <w:szCs w:val="21"/>
        </w:rPr>
        <w:t>üro Baumschlager Hutter Partners</w:t>
      </w:r>
      <w:r w:rsidR="00C93A4E" w:rsidRPr="00B72C5C">
        <w:rPr>
          <w:rFonts w:cs="Arial"/>
          <w:szCs w:val="21"/>
        </w:rPr>
        <w:t>: „D</w:t>
      </w:r>
      <w:r w:rsidR="005B5125" w:rsidRPr="00B72C5C">
        <w:rPr>
          <w:rFonts w:cs="Arial"/>
          <w:szCs w:val="21"/>
        </w:rPr>
        <w:t>a d</w:t>
      </w:r>
      <w:r w:rsidR="00C93A4E" w:rsidRPr="00B72C5C">
        <w:rPr>
          <w:rFonts w:cs="Arial"/>
          <w:szCs w:val="21"/>
        </w:rPr>
        <w:t>ie Räume im RITZ technisch leicht variierbar</w:t>
      </w:r>
      <w:r w:rsidR="005B5125" w:rsidRPr="00B72C5C">
        <w:rPr>
          <w:rFonts w:cs="Arial"/>
          <w:szCs w:val="21"/>
        </w:rPr>
        <w:t xml:space="preserve"> sind</w:t>
      </w:r>
      <w:r w:rsidR="00C93A4E" w:rsidRPr="00B72C5C">
        <w:rPr>
          <w:rFonts w:cs="Arial"/>
          <w:szCs w:val="21"/>
        </w:rPr>
        <w:t xml:space="preserve">, </w:t>
      </w:r>
      <w:r w:rsidR="005B5125" w:rsidRPr="00B72C5C">
        <w:rPr>
          <w:rFonts w:cs="Arial"/>
          <w:szCs w:val="21"/>
        </w:rPr>
        <w:t>dienen sie</w:t>
      </w:r>
      <w:r w:rsidR="00C93A4E" w:rsidRPr="00B72C5C">
        <w:rPr>
          <w:rFonts w:cs="Arial"/>
          <w:szCs w:val="21"/>
        </w:rPr>
        <w:t xml:space="preserve"> verschiedensten Zwecken</w:t>
      </w:r>
      <w:r w:rsidR="005B5125" w:rsidRPr="00B72C5C">
        <w:rPr>
          <w:rFonts w:cs="Arial"/>
          <w:szCs w:val="21"/>
        </w:rPr>
        <w:t>.</w:t>
      </w:r>
      <w:r w:rsidR="00C93A4E" w:rsidRPr="00B72C5C">
        <w:rPr>
          <w:rFonts w:cs="Arial"/>
          <w:szCs w:val="21"/>
        </w:rPr>
        <w:t xml:space="preserve"> </w:t>
      </w:r>
      <w:r w:rsidR="005B5125" w:rsidRPr="00B72C5C">
        <w:rPr>
          <w:rFonts w:cs="Arial"/>
          <w:szCs w:val="21"/>
        </w:rPr>
        <w:t>I</w:t>
      </w:r>
      <w:r w:rsidR="00C93A4E" w:rsidRPr="00B72C5C">
        <w:rPr>
          <w:rFonts w:cs="Arial"/>
          <w:szCs w:val="21"/>
        </w:rPr>
        <w:t xml:space="preserve">hre Ästhetik </w:t>
      </w:r>
      <w:r w:rsidR="005B5125" w:rsidRPr="00B72C5C">
        <w:rPr>
          <w:rFonts w:cs="Arial"/>
          <w:szCs w:val="21"/>
        </w:rPr>
        <w:t>soll künftige Nutzer bei ihrer</w:t>
      </w:r>
      <w:r w:rsidR="00C93A4E" w:rsidRPr="00B72C5C">
        <w:rPr>
          <w:rFonts w:cs="Arial"/>
          <w:szCs w:val="21"/>
        </w:rPr>
        <w:t xml:space="preserve"> Ideenentwicklung und interdisziplinäre</w:t>
      </w:r>
      <w:r w:rsidR="005B5125" w:rsidRPr="00B72C5C">
        <w:rPr>
          <w:rFonts w:cs="Arial"/>
          <w:szCs w:val="21"/>
        </w:rPr>
        <w:t>n</w:t>
      </w:r>
      <w:r w:rsidR="00C93A4E" w:rsidRPr="00B72C5C">
        <w:rPr>
          <w:rFonts w:cs="Arial"/>
          <w:szCs w:val="21"/>
        </w:rPr>
        <w:t xml:space="preserve"> Zusammenarbeit inspirieren“, betont Carlo Baumschlager.</w:t>
      </w:r>
    </w:p>
    <w:p w:rsidR="00790711" w:rsidRPr="00B72C5C" w:rsidRDefault="00790711">
      <w:pPr>
        <w:pStyle w:val="TabellenInhalt"/>
        <w:spacing w:line="289" w:lineRule="exact"/>
        <w:rPr>
          <w:rFonts w:cs="Arial"/>
          <w:szCs w:val="21"/>
        </w:rPr>
      </w:pPr>
    </w:p>
    <w:p w:rsidR="005B5125" w:rsidRPr="00B72C5C" w:rsidRDefault="005B5125">
      <w:pPr>
        <w:pStyle w:val="TabellenInhalt"/>
        <w:spacing w:line="289" w:lineRule="exact"/>
        <w:rPr>
          <w:rFonts w:cs="Arial"/>
          <w:b/>
          <w:szCs w:val="21"/>
        </w:rPr>
      </w:pPr>
      <w:r w:rsidRPr="00B72C5C">
        <w:rPr>
          <w:rFonts w:cs="Arial"/>
          <w:b/>
          <w:szCs w:val="21"/>
        </w:rPr>
        <w:t>Vielfältige Nutzung</w:t>
      </w:r>
    </w:p>
    <w:p w:rsidR="00C93A4E" w:rsidRPr="00B72C5C" w:rsidRDefault="00C93A4E">
      <w:pPr>
        <w:pStyle w:val="TabellenInhalt"/>
        <w:spacing w:line="289" w:lineRule="exact"/>
        <w:rPr>
          <w:rFonts w:cs="Arial"/>
          <w:szCs w:val="21"/>
        </w:rPr>
      </w:pPr>
      <w:r w:rsidRPr="00B72C5C">
        <w:rPr>
          <w:rFonts w:cs="Arial"/>
          <w:szCs w:val="21"/>
        </w:rPr>
        <w:t xml:space="preserve">Das zweigeschossige Gebäude mit 4.500 Quadratmetern Nutzfläche wird Büros, IT-Labore und </w:t>
      </w:r>
      <w:proofErr w:type="spellStart"/>
      <w:r w:rsidRPr="00B72C5C">
        <w:rPr>
          <w:rFonts w:cs="Arial"/>
          <w:szCs w:val="21"/>
        </w:rPr>
        <w:t>Coworking</w:t>
      </w:r>
      <w:proofErr w:type="spellEnd"/>
      <w:r w:rsidRPr="00B72C5C">
        <w:rPr>
          <w:rFonts w:cs="Arial"/>
          <w:szCs w:val="21"/>
        </w:rPr>
        <w:t xml:space="preserve"> Spaces beherbergen. Mobile Trennwände ermöglichen verschiedene Funktionen, als Tagungsort, für Investoren-Pitches oder für Netzwerkveranstaltungen. Das Gebäude soll </w:t>
      </w:r>
      <w:r w:rsidR="00622D1B" w:rsidRPr="00B72C5C">
        <w:rPr>
          <w:rFonts w:cs="Arial"/>
          <w:szCs w:val="21"/>
        </w:rPr>
        <w:t xml:space="preserve">seinen Mietern </w:t>
      </w:r>
      <w:r w:rsidRPr="00B72C5C">
        <w:rPr>
          <w:rFonts w:cs="Arial"/>
          <w:szCs w:val="21"/>
        </w:rPr>
        <w:t>einfachen Zugang zu technischen Einrichtungen und Geräten ermöglichen.</w:t>
      </w:r>
    </w:p>
    <w:p w:rsidR="00C93A4E" w:rsidRPr="00B72C5C" w:rsidRDefault="00C93A4E">
      <w:pPr>
        <w:pStyle w:val="TabellenInhalt"/>
        <w:spacing w:line="289" w:lineRule="exact"/>
        <w:rPr>
          <w:rFonts w:cs="Arial"/>
          <w:szCs w:val="21"/>
        </w:rPr>
      </w:pPr>
    </w:p>
    <w:p w:rsidR="00EB64BD" w:rsidRPr="00B72C5C" w:rsidRDefault="008B292B">
      <w:pPr>
        <w:pStyle w:val="TabellenInhalt"/>
        <w:spacing w:line="289" w:lineRule="exact"/>
        <w:rPr>
          <w:rFonts w:cs="Arial"/>
          <w:szCs w:val="21"/>
        </w:rPr>
      </w:pPr>
      <w:r w:rsidRPr="00B72C5C">
        <w:rPr>
          <w:rFonts w:cs="Arial"/>
          <w:szCs w:val="21"/>
        </w:rPr>
        <w:t>Die Gesamtinvestition beläuft sich auf 15,5 Millionen Euro, wovon 10</w:t>
      </w:r>
      <w:r w:rsidR="00317470" w:rsidRPr="00B72C5C">
        <w:rPr>
          <w:rFonts w:cs="Arial"/>
          <w:szCs w:val="21"/>
        </w:rPr>
        <w:t>,1</w:t>
      </w:r>
      <w:r w:rsidRPr="00B72C5C">
        <w:rPr>
          <w:rFonts w:cs="Arial"/>
          <w:szCs w:val="21"/>
        </w:rPr>
        <w:t xml:space="preserve"> Millionen auf </w:t>
      </w:r>
      <w:r w:rsidR="00622D1B" w:rsidRPr="00B72C5C">
        <w:rPr>
          <w:rFonts w:cs="Arial"/>
          <w:szCs w:val="21"/>
        </w:rPr>
        <w:t xml:space="preserve">den Part von </w:t>
      </w:r>
      <w:r w:rsidRPr="00B72C5C">
        <w:rPr>
          <w:rFonts w:cs="Arial"/>
          <w:szCs w:val="21"/>
        </w:rPr>
        <w:t>i+R entfallen. Das Projekt wird mit sieben Millionen Euro vom Europäischen Fonds für regionale Entwicklung (EFRE) und mit zwei Millionen vom Land Baden-Württemberg gefördert.</w:t>
      </w:r>
      <w:r w:rsidR="00622D1B" w:rsidRPr="00B72C5C">
        <w:rPr>
          <w:rFonts w:cs="Arial"/>
          <w:szCs w:val="21"/>
        </w:rPr>
        <w:t xml:space="preserve"> Die Fertigstellung ist für </w:t>
      </w:r>
      <w:r w:rsidR="00DB6D8D" w:rsidRPr="00B72C5C">
        <w:rPr>
          <w:rFonts w:cs="Arial"/>
          <w:szCs w:val="21"/>
        </w:rPr>
        <w:t>November 2020</w:t>
      </w:r>
      <w:r w:rsidR="00622D1B" w:rsidRPr="00B72C5C">
        <w:rPr>
          <w:rFonts w:cs="Arial"/>
          <w:szCs w:val="21"/>
        </w:rPr>
        <w:t xml:space="preserve"> geplant.</w:t>
      </w:r>
    </w:p>
    <w:p w:rsidR="00181653" w:rsidRPr="00B72C5C" w:rsidRDefault="00181653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C93A4E" w:rsidRPr="00B72C5C" w:rsidRDefault="005B5125" w:rsidP="00A94D4E">
      <w:pPr>
        <w:pStyle w:val="TabellenInhalt"/>
        <w:spacing w:line="289" w:lineRule="exact"/>
        <w:rPr>
          <w:rFonts w:cs="Arial"/>
          <w:b/>
          <w:szCs w:val="21"/>
        </w:rPr>
      </w:pPr>
      <w:r w:rsidRPr="00B72C5C">
        <w:rPr>
          <w:rFonts w:cs="Arial"/>
          <w:b/>
          <w:szCs w:val="21"/>
        </w:rPr>
        <w:t xml:space="preserve">Energieeffiziente </w:t>
      </w:r>
      <w:r w:rsidR="00C93A4E" w:rsidRPr="00B72C5C">
        <w:rPr>
          <w:rFonts w:cs="Arial"/>
          <w:b/>
          <w:szCs w:val="21"/>
        </w:rPr>
        <w:t>Sporthalle im Holzbau</w:t>
      </w:r>
    </w:p>
    <w:p w:rsidR="00C93A4E" w:rsidRPr="00B72C5C" w:rsidRDefault="002D5E1A" w:rsidP="00C93A4E">
      <w:pPr>
        <w:pStyle w:val="TabellenInhalt"/>
        <w:spacing w:line="289" w:lineRule="exact"/>
        <w:rPr>
          <w:rFonts w:cs="Arial"/>
          <w:szCs w:val="21"/>
        </w:rPr>
      </w:pPr>
      <w:r w:rsidRPr="00B72C5C">
        <w:rPr>
          <w:rFonts w:cs="Arial"/>
          <w:szCs w:val="21"/>
        </w:rPr>
        <w:t xml:space="preserve">Den </w:t>
      </w:r>
      <w:r w:rsidR="00C93A4E" w:rsidRPr="00B72C5C">
        <w:rPr>
          <w:rFonts w:cs="Arial"/>
          <w:szCs w:val="21"/>
        </w:rPr>
        <w:t xml:space="preserve">zweiten </w:t>
      </w:r>
      <w:r w:rsidRPr="00B72C5C">
        <w:rPr>
          <w:rFonts w:cs="Arial"/>
          <w:szCs w:val="21"/>
        </w:rPr>
        <w:t xml:space="preserve">Zuschlag aus öffentlicher Hand bekam i+R für die </w:t>
      </w:r>
      <w:r w:rsidR="00C93A4E" w:rsidRPr="00B72C5C">
        <w:rPr>
          <w:rFonts w:cs="Arial"/>
          <w:szCs w:val="21"/>
        </w:rPr>
        <w:t xml:space="preserve">Zweifeld-Sporthalle in Moos. Die Nachbargemeinde von Radolfzell </w:t>
      </w:r>
      <w:r w:rsidR="005B5125" w:rsidRPr="00B72C5C">
        <w:rPr>
          <w:rFonts w:cs="Arial"/>
          <w:szCs w:val="21"/>
        </w:rPr>
        <w:t xml:space="preserve">entschied </w:t>
      </w:r>
      <w:r w:rsidR="00C93A4E" w:rsidRPr="00B72C5C">
        <w:rPr>
          <w:rFonts w:cs="Arial"/>
          <w:szCs w:val="21"/>
        </w:rPr>
        <w:t>sich</w:t>
      </w:r>
      <w:r w:rsidR="00622D1B" w:rsidRPr="00B72C5C">
        <w:t xml:space="preserve"> </w:t>
      </w:r>
      <w:r w:rsidR="00622D1B" w:rsidRPr="00B72C5C">
        <w:rPr>
          <w:rFonts w:cs="Arial"/>
          <w:szCs w:val="21"/>
        </w:rPr>
        <w:t xml:space="preserve">Die Nachbargemeinde von Radolfzell entschied sich für das nachhaltige Konzept, das i+R in Kooperation mit den Konstanzer Architekten </w:t>
      </w:r>
      <w:r w:rsidR="00C93A4E" w:rsidRPr="00B72C5C">
        <w:rPr>
          <w:rFonts w:cs="Arial"/>
          <w:szCs w:val="21"/>
        </w:rPr>
        <w:t xml:space="preserve">Fredy </w:t>
      </w:r>
      <w:proofErr w:type="spellStart"/>
      <w:r w:rsidR="00C93A4E" w:rsidRPr="00B72C5C">
        <w:rPr>
          <w:rFonts w:cs="Arial"/>
          <w:szCs w:val="21"/>
        </w:rPr>
        <w:t>D'Aloisio</w:t>
      </w:r>
      <w:proofErr w:type="spellEnd"/>
      <w:r w:rsidR="00C93A4E" w:rsidRPr="00B72C5C">
        <w:rPr>
          <w:rFonts w:cs="Arial"/>
          <w:szCs w:val="21"/>
        </w:rPr>
        <w:t xml:space="preserve"> und Helmut </w:t>
      </w:r>
      <w:proofErr w:type="spellStart"/>
      <w:r w:rsidR="00C93A4E" w:rsidRPr="00B72C5C">
        <w:rPr>
          <w:rFonts w:cs="Arial"/>
          <w:szCs w:val="21"/>
        </w:rPr>
        <w:t>Dury</w:t>
      </w:r>
      <w:proofErr w:type="spellEnd"/>
      <w:r w:rsidR="00C93A4E" w:rsidRPr="00B72C5C">
        <w:rPr>
          <w:rFonts w:cs="Arial"/>
          <w:szCs w:val="21"/>
        </w:rPr>
        <w:t xml:space="preserve"> </w:t>
      </w:r>
      <w:r w:rsidR="00622D1B" w:rsidRPr="00B72C5C">
        <w:rPr>
          <w:rFonts w:cs="Arial"/>
          <w:szCs w:val="21"/>
        </w:rPr>
        <w:t>abgegeben hatte. Der moderne Holzbau bezieht Energie aus einer Luftwärmepumpe sowie einer Photovoltaikanlage. Zudem konnte i+R die ursprünglichen Planungskosten um eine halbe Millionen Euro unterschreiten.</w:t>
      </w:r>
    </w:p>
    <w:p w:rsidR="00C93A4E" w:rsidRPr="00B72C5C" w:rsidRDefault="00C93A4E" w:rsidP="00A94D4E">
      <w:pPr>
        <w:pStyle w:val="TabellenInhalt"/>
        <w:spacing w:line="289" w:lineRule="exact"/>
        <w:rPr>
          <w:rFonts w:cs="Arial"/>
          <w:szCs w:val="21"/>
        </w:rPr>
      </w:pPr>
    </w:p>
    <w:p w:rsidR="00EC5553" w:rsidRPr="00B72C5C" w:rsidRDefault="00EC5553" w:rsidP="00A94D4E">
      <w:pPr>
        <w:pStyle w:val="TabellenInhalt"/>
        <w:spacing w:line="289" w:lineRule="exact"/>
        <w:rPr>
          <w:rFonts w:cs="Arial"/>
          <w:szCs w:val="21"/>
        </w:rPr>
      </w:pPr>
      <w:r w:rsidRPr="00B72C5C">
        <w:rPr>
          <w:rFonts w:cs="Arial"/>
          <w:szCs w:val="21"/>
        </w:rPr>
        <w:t xml:space="preserve">„Wir konnten uns bei beiden Projekten für öffentliche Auftraggeber in aufwändigen und europaweit durchgeführten Verfahren gegen zahlreiche Mitbewerber durchsetzen“, freut sich Eckehard Schöch, Geschäftsführer von </w:t>
      </w:r>
      <w:proofErr w:type="spellStart"/>
      <w:r w:rsidRPr="00B72C5C">
        <w:rPr>
          <w:rFonts w:cs="Arial"/>
          <w:szCs w:val="21"/>
        </w:rPr>
        <w:t>i+RB</w:t>
      </w:r>
      <w:proofErr w:type="spellEnd"/>
      <w:r w:rsidRPr="00B72C5C">
        <w:rPr>
          <w:rFonts w:cs="Arial"/>
          <w:szCs w:val="21"/>
        </w:rPr>
        <w:t xml:space="preserve"> Industrie- &amp; Gewerbebau. „Ein gelungener Beweis für unsere Konkurrenzfähigkeit und zwei Vorzeigeprojekte in unserem Kerngebiet, auf deren Umsetzung wir uns sehr freuen.“</w:t>
      </w:r>
    </w:p>
    <w:p w:rsidR="00EC5553" w:rsidRPr="00B72C5C" w:rsidRDefault="00EC5553" w:rsidP="00A94D4E">
      <w:pPr>
        <w:pStyle w:val="TabellenInhalt"/>
        <w:spacing w:line="289" w:lineRule="exact"/>
        <w:rPr>
          <w:rFonts w:cs="Arial"/>
          <w:szCs w:val="21"/>
        </w:rPr>
      </w:pPr>
    </w:p>
    <w:p w:rsidR="00A94D4E" w:rsidRPr="00B72C5C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B72C5C">
        <w:rPr>
          <w:rFonts w:cs="Arial"/>
          <w:b/>
          <w:szCs w:val="21"/>
        </w:rPr>
        <w:t>Infos</w:t>
      </w:r>
      <w:r w:rsidR="00181653" w:rsidRPr="00B72C5C">
        <w:rPr>
          <w:rFonts w:cs="Arial"/>
          <w:b/>
          <w:szCs w:val="21"/>
        </w:rPr>
        <w:t>:</w:t>
      </w:r>
      <w:r w:rsidRPr="00B72C5C">
        <w:rPr>
          <w:rFonts w:cs="Arial"/>
          <w:b/>
          <w:szCs w:val="21"/>
        </w:rPr>
        <w:t xml:space="preserve"> </w:t>
      </w:r>
      <w:hyperlink r:id="rId7" w:history="1">
        <w:r w:rsidR="00986933" w:rsidRPr="00B72C5C">
          <w:rPr>
            <w:rStyle w:val="Hyperlink"/>
          </w:rPr>
          <w:t>www.ir-industrie-gewerbebau.com</w:t>
        </w:r>
      </w:hyperlink>
    </w:p>
    <w:p w:rsidR="00F65FD0" w:rsidRPr="00B72C5C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943A99" w:rsidRPr="00B72C5C" w:rsidRDefault="00943A99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B72C5C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B72C5C" w:rsidRPr="00B72C5C" w:rsidRDefault="008B292B" w:rsidP="00B72C5C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proofErr w:type="spellStart"/>
      <w:r w:rsidRPr="00B72C5C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</w:t>
      </w:r>
      <w:r w:rsidR="00C93A4E" w:rsidRPr="00B72C5C">
        <w:rPr>
          <w:rFonts w:ascii="Arial" w:hAnsi="Arial" w:cs="Arial"/>
          <w:b/>
          <w:bCs/>
          <w:color w:val="000000"/>
          <w:kern w:val="1"/>
          <w:sz w:val="21"/>
          <w:szCs w:val="21"/>
        </w:rPr>
        <w:t>es</w:t>
      </w:r>
      <w:proofErr w:type="spellEnd"/>
      <w:r w:rsidRPr="00B72C5C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Pr="00B72C5C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B72C5C" w:rsidRPr="00B72C5C">
        <w:rPr>
          <w:rFonts w:ascii="Arial" w:hAnsi="Arial" w:cs="Arial"/>
          <w:b/>
          <w:bCs/>
          <w:color w:val="000000"/>
          <w:kern w:val="1"/>
          <w:sz w:val="21"/>
          <w:szCs w:val="21"/>
        </w:rPr>
        <w:t>RITZ Regionales Innovations- und Technologietransferzentrum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Totalunternehmer: </w:t>
      </w:r>
      <w:proofErr w:type="spellStart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i+RB</w:t>
      </w:r>
      <w:proofErr w:type="spellEnd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Industrie- &amp; Gewerbebau, Lindau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Bauherr: Regionales Innovations- und Technologietransferzentrum GmbH, Friedrichshafen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Architekten: Baumschlager Hutter Partners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Nutzung: Büros, Labors und </w:t>
      </w:r>
      <w:proofErr w:type="spellStart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Coworking</w:t>
      </w:r>
      <w:proofErr w:type="spellEnd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Spaces für Forschungsgruppen, Start-Up- und Spin-Off-Unternehmen mit ca. 4500 m</w:t>
      </w:r>
      <w:r w:rsidRPr="00B72C5C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Nutzfläche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Umbauter Raum: 21.540 m³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Investition: 15,5 Millionen Euro, gefördert vom Europäischen Fonds für regionale Entwicklung (EFRE) und vom Land Baden-Württemberg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Baustart: Sommer 2019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 November 2020</w:t>
      </w:r>
    </w:p>
    <w:p w:rsidR="00106A1D" w:rsidRPr="00B72C5C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B72C5C" w:rsidRPr="00B72C5C" w:rsidRDefault="00B72C5C" w:rsidP="00B72C5C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Sporthalle im </w:t>
      </w:r>
      <w:proofErr w:type="spellStart"/>
      <w:r w:rsidRPr="00B72C5C">
        <w:rPr>
          <w:rFonts w:ascii="Arial" w:hAnsi="Arial" w:cs="Arial"/>
          <w:b/>
          <w:bCs/>
          <w:color w:val="000000"/>
          <w:kern w:val="1"/>
          <w:sz w:val="21"/>
          <w:szCs w:val="21"/>
        </w:rPr>
        <w:t>Mooswald</w:t>
      </w:r>
      <w:proofErr w:type="spellEnd"/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Totalunternehmer: </w:t>
      </w:r>
      <w:proofErr w:type="spellStart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i+RB</w:t>
      </w:r>
      <w:proofErr w:type="spellEnd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Industrie- &amp; Gewerbebau, Lindau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Bauherr: Gemeinde Moos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Architekten: Fredy </w:t>
      </w:r>
      <w:proofErr w:type="spellStart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D'Aloisio</w:t>
      </w:r>
      <w:proofErr w:type="spellEnd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und Helmut </w:t>
      </w:r>
      <w:proofErr w:type="spellStart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Dury</w:t>
      </w:r>
      <w:proofErr w:type="spellEnd"/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, Konstanz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strike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Nutzung: Zweifeld-Sporthalle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Nutzfläche: 1.800 m</w:t>
      </w:r>
      <w:r w:rsidRPr="00B72C5C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Baukosten: 3,3 Millionen Euro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Baustart: April 2019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 Anfang 2020</w:t>
      </w:r>
    </w:p>
    <w:p w:rsidR="00B72C5C" w:rsidRPr="00B72C5C" w:rsidRDefault="00B72C5C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8B292B" w:rsidRPr="00B72C5C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B72C5C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B72C5C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B72C5C">
        <w:rPr>
          <w:rFonts w:cs="Arial"/>
          <w:color w:val="000000"/>
          <w:kern w:val="1"/>
          <w:szCs w:val="21"/>
        </w:rPr>
        <w:t>Bildtexte: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/>
          <w:sz w:val="21"/>
          <w:szCs w:val="21"/>
          <w:lang w:bidi="de-DE"/>
        </w:rPr>
        <w:t>i+R-RITZ-Visualisierung-aussen-1.jpg:</w:t>
      </w:r>
      <w:r w:rsidRPr="00B72C5C">
        <w:rPr>
          <w:rFonts w:ascii="Arial" w:hAnsi="Arial" w:cs="Arial"/>
          <w:sz w:val="21"/>
          <w:szCs w:val="21"/>
          <w:lang w:bidi="de-DE"/>
        </w:rPr>
        <w:t xml:space="preserve"> Am Campus in Friedrichshafen-Fallenbrunnen errichtet </w:t>
      </w:r>
      <w:proofErr w:type="spellStart"/>
      <w:r w:rsidRPr="00B72C5C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Pr="00B72C5C">
        <w:rPr>
          <w:rFonts w:ascii="Arial" w:hAnsi="Arial" w:cs="Arial"/>
          <w:sz w:val="21"/>
          <w:szCs w:val="21"/>
          <w:lang w:bidi="de-DE"/>
        </w:rPr>
        <w:t xml:space="preserve"> das Regionale Innovations- und Technologietransferzentrum nach Plänen des Vorarlberger Architekturbüros Baumschlager Hutter Partners. Copyright: </w:t>
      </w:r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Baumschlager Hutter Partners.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B72C5C" w:rsidRPr="00B72C5C" w:rsidRDefault="00B72C5C" w:rsidP="00B72C5C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/>
          <w:sz w:val="21"/>
          <w:szCs w:val="21"/>
          <w:lang w:bidi="de-DE"/>
        </w:rPr>
        <w:t>i+R-RITZ-Visualisierung-innen-1.jpg:</w:t>
      </w:r>
      <w:r w:rsidRPr="00B72C5C">
        <w:rPr>
          <w:rFonts w:ascii="Arial" w:hAnsi="Arial" w:cs="Arial"/>
          <w:sz w:val="21"/>
          <w:szCs w:val="21"/>
          <w:lang w:bidi="de-DE"/>
        </w:rPr>
        <w:t xml:space="preserve"> Großzügige und helle Räume sollen im Regionalen Innovations- und Technologietransferzentrum die Entwicklung von High-Tech-Ideen begünstigen. Copyright: </w:t>
      </w:r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Baumschlager Hutter Partners.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B72C5C" w:rsidRPr="00B72C5C" w:rsidRDefault="00B72C5C" w:rsidP="00B72C5C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/>
          <w:sz w:val="21"/>
          <w:szCs w:val="21"/>
          <w:lang w:bidi="de-DE"/>
        </w:rPr>
        <w:t>i+R-Sporthalle-Mooswald-Visualisierung-aussen.jpg:</w:t>
      </w:r>
      <w:r w:rsidRPr="00B72C5C">
        <w:rPr>
          <w:rFonts w:ascii="Arial" w:hAnsi="Arial" w:cs="Arial"/>
          <w:sz w:val="21"/>
          <w:szCs w:val="21"/>
          <w:lang w:bidi="de-DE"/>
        </w:rPr>
        <w:t xml:space="preserve"> Gegenüber dem Mooswaldstadion baut </w:t>
      </w:r>
      <w:proofErr w:type="spellStart"/>
      <w:r w:rsidRPr="00B72C5C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Pr="00B72C5C">
        <w:rPr>
          <w:rFonts w:ascii="Arial" w:hAnsi="Arial" w:cs="Arial"/>
          <w:sz w:val="21"/>
          <w:szCs w:val="21"/>
          <w:lang w:bidi="de-DE"/>
        </w:rPr>
        <w:t xml:space="preserve"> eine Zweifeld-Sporthalle im Holzbau.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B72C5C" w:rsidRPr="00B72C5C" w:rsidRDefault="00B72C5C" w:rsidP="00B72C5C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b/>
          <w:sz w:val="21"/>
          <w:szCs w:val="21"/>
          <w:lang w:bidi="de-DE"/>
        </w:rPr>
        <w:t>i+R-Sporthalle-Mooswald-Visualisierung-innen.jpg:</w:t>
      </w:r>
      <w:r w:rsidRPr="00B72C5C">
        <w:rPr>
          <w:rFonts w:ascii="Arial" w:hAnsi="Arial" w:cs="Arial"/>
          <w:sz w:val="21"/>
          <w:szCs w:val="21"/>
          <w:lang w:bidi="de-DE"/>
        </w:rPr>
        <w:t xml:space="preserve"> Die neue Halle von </w:t>
      </w:r>
      <w:proofErr w:type="spellStart"/>
      <w:r w:rsidRPr="00B72C5C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Pr="00B72C5C">
        <w:rPr>
          <w:rFonts w:ascii="Arial" w:hAnsi="Arial" w:cs="Arial"/>
          <w:sz w:val="21"/>
          <w:szCs w:val="21"/>
          <w:lang w:bidi="de-DE"/>
        </w:rPr>
        <w:t xml:space="preserve"> in der Gemeinde Moos (D) ermöglicht allen Sportlern wetterunabhängig zeitgemäße Trainings- und Wettkampfbedingungen.</w:t>
      </w:r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Copyright: </w:t>
      </w:r>
      <w:proofErr w:type="spellStart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d’aloisio</w:t>
      </w:r>
      <w:proofErr w:type="spellEnd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.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B72C5C" w:rsidRPr="00B72C5C" w:rsidRDefault="00B72C5C" w:rsidP="00B72C5C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proofErr w:type="spellStart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d‘aloisio</w:t>
      </w:r>
      <w:proofErr w:type="spellEnd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. Abdruck honorarfrei zur Berichterstattung über </w:t>
      </w:r>
      <w:proofErr w:type="spellStart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i+RB</w:t>
      </w:r>
      <w:proofErr w:type="spellEnd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&amp; Gewerbebau GmbH in Zusammenhang mit dem Projekt Sporthalle </w:t>
      </w:r>
      <w:proofErr w:type="spellStart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Mooswald</w:t>
      </w:r>
      <w:proofErr w:type="spellEnd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. Angabe des Bildnachweises ist Voraussetzung. Copyright: </w:t>
      </w:r>
      <w:proofErr w:type="spellStart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d’aloisio</w:t>
      </w:r>
      <w:proofErr w:type="spellEnd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.</w:t>
      </w:r>
    </w:p>
    <w:p w:rsidR="00B72C5C" w:rsidRPr="00B72C5C" w:rsidRDefault="00B72C5C" w:rsidP="00B72C5C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B72C5C" w:rsidRPr="00B72C5C" w:rsidRDefault="00B72C5C" w:rsidP="00B72C5C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proofErr w:type="spellStart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>i+RB</w:t>
      </w:r>
      <w:proofErr w:type="spellEnd"/>
      <w:r w:rsidRPr="00B72C5C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&amp; Gewerbebau GmbH in Zusammenhang mit dem RITZ. Angabe des Bildnachweises ist Voraussetzung.</w:t>
      </w:r>
    </w:p>
    <w:p w:rsidR="00B72C5C" w:rsidRPr="00B72C5C" w:rsidRDefault="00B72C5C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622D1B" w:rsidRPr="00B72C5C" w:rsidRDefault="00622D1B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B72C5C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bookmarkStart w:id="0" w:name="_GoBack"/>
      <w:bookmarkEnd w:id="0"/>
    </w:p>
    <w:p w:rsidR="00622D1B" w:rsidRPr="00B72C5C" w:rsidRDefault="00622D1B" w:rsidP="00622D1B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B72C5C">
        <w:rPr>
          <w:rFonts w:cs="Arial"/>
          <w:kern w:val="1"/>
          <w:szCs w:val="21"/>
        </w:rPr>
        <w:t>Rückfragehinweis für die Redaktionen:</w:t>
      </w:r>
    </w:p>
    <w:p w:rsidR="00622D1B" w:rsidRPr="00B72C5C" w:rsidRDefault="00622D1B" w:rsidP="00622D1B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proofErr w:type="spellStart"/>
      <w:r w:rsidRPr="00B72C5C">
        <w:rPr>
          <w:rFonts w:cs="Arial"/>
          <w:b w:val="0"/>
          <w:kern w:val="1"/>
          <w:szCs w:val="21"/>
        </w:rPr>
        <w:t>i+R</w:t>
      </w:r>
      <w:r w:rsidR="00986933" w:rsidRPr="00B72C5C">
        <w:rPr>
          <w:rFonts w:cs="Arial"/>
          <w:b w:val="0"/>
          <w:kern w:val="1"/>
          <w:szCs w:val="21"/>
        </w:rPr>
        <w:t>B</w:t>
      </w:r>
      <w:proofErr w:type="spellEnd"/>
      <w:r w:rsidRPr="00B72C5C">
        <w:rPr>
          <w:rFonts w:cs="Arial"/>
          <w:b w:val="0"/>
          <w:kern w:val="1"/>
          <w:szCs w:val="21"/>
        </w:rPr>
        <w:t xml:space="preserve"> Industrie- &amp; Gewerbebau GmbH, Martin Epp, Telefon 0043/</w:t>
      </w:r>
      <w:r w:rsidR="00986933" w:rsidRPr="00B72C5C">
        <w:rPr>
          <w:rFonts w:cs="Arial"/>
          <w:b w:val="0"/>
          <w:kern w:val="1"/>
          <w:szCs w:val="21"/>
        </w:rPr>
        <w:t>5574</w:t>
      </w:r>
      <w:r w:rsidRPr="00B72C5C">
        <w:rPr>
          <w:rFonts w:cs="Arial"/>
          <w:b w:val="0"/>
          <w:kern w:val="1"/>
          <w:szCs w:val="21"/>
        </w:rPr>
        <w:t>/</w:t>
      </w:r>
      <w:r w:rsidR="00986933" w:rsidRPr="00B72C5C">
        <w:rPr>
          <w:rFonts w:cs="Arial"/>
          <w:b w:val="0"/>
          <w:kern w:val="1"/>
          <w:szCs w:val="21"/>
        </w:rPr>
        <w:t>6888-2939</w:t>
      </w:r>
      <w:r w:rsidRPr="00B72C5C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Pr="00B72C5C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:rsidR="00622D1B" w:rsidRDefault="00622D1B" w:rsidP="00622D1B">
      <w:pPr>
        <w:pStyle w:val="TabellenInhalt"/>
        <w:spacing w:line="289" w:lineRule="exact"/>
      </w:pPr>
      <w:r w:rsidRPr="00B72C5C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0043/699/19259195, Mail</w:t>
      </w:r>
      <w:r w:rsidRPr="00B72C5C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9" w:history="1">
        <w:r w:rsidRPr="00B72C5C">
          <w:rPr>
            <w:rStyle w:val="Hyperlink"/>
          </w:rPr>
          <w:t>daniela.kaulfus@pzwei.at</w:t>
        </w:r>
      </w:hyperlink>
    </w:p>
    <w:p w:rsidR="00CA40E0" w:rsidRDefault="00CA40E0" w:rsidP="00622D1B">
      <w:pPr>
        <w:pStyle w:val="berschrift"/>
        <w:spacing w:line="289" w:lineRule="exact"/>
      </w:pP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320B"/>
    <w:rsid w:val="000252C6"/>
    <w:rsid w:val="00026C2A"/>
    <w:rsid w:val="000376E5"/>
    <w:rsid w:val="000517B4"/>
    <w:rsid w:val="000675FD"/>
    <w:rsid w:val="000911EE"/>
    <w:rsid w:val="00092EFC"/>
    <w:rsid w:val="000B43BF"/>
    <w:rsid w:val="000B7029"/>
    <w:rsid w:val="000C18CE"/>
    <w:rsid w:val="000D06E4"/>
    <w:rsid w:val="000D0C7C"/>
    <w:rsid w:val="000D691D"/>
    <w:rsid w:val="000F3FAC"/>
    <w:rsid w:val="000F48B8"/>
    <w:rsid w:val="00106A1D"/>
    <w:rsid w:val="00107D84"/>
    <w:rsid w:val="00113069"/>
    <w:rsid w:val="00115BDC"/>
    <w:rsid w:val="00120165"/>
    <w:rsid w:val="0012056E"/>
    <w:rsid w:val="00121871"/>
    <w:rsid w:val="00142791"/>
    <w:rsid w:val="001513C1"/>
    <w:rsid w:val="00155667"/>
    <w:rsid w:val="00181653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3463"/>
    <w:rsid w:val="001F6FFC"/>
    <w:rsid w:val="001F713C"/>
    <w:rsid w:val="00202CB1"/>
    <w:rsid w:val="00227445"/>
    <w:rsid w:val="002365BA"/>
    <w:rsid w:val="002513E0"/>
    <w:rsid w:val="00256FA4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5E1A"/>
    <w:rsid w:val="002D7918"/>
    <w:rsid w:val="002F7FAB"/>
    <w:rsid w:val="00314339"/>
    <w:rsid w:val="00314D78"/>
    <w:rsid w:val="00317470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66B7"/>
    <w:rsid w:val="0037032D"/>
    <w:rsid w:val="00383110"/>
    <w:rsid w:val="0039574F"/>
    <w:rsid w:val="003D5E11"/>
    <w:rsid w:val="00426B45"/>
    <w:rsid w:val="00447015"/>
    <w:rsid w:val="00455D23"/>
    <w:rsid w:val="004751D3"/>
    <w:rsid w:val="0049760A"/>
    <w:rsid w:val="004B452C"/>
    <w:rsid w:val="004C447F"/>
    <w:rsid w:val="004C5A28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6D5F"/>
    <w:rsid w:val="005B5125"/>
    <w:rsid w:val="005B5DA4"/>
    <w:rsid w:val="005C58AE"/>
    <w:rsid w:val="005C5BCA"/>
    <w:rsid w:val="005D4C6C"/>
    <w:rsid w:val="005E1090"/>
    <w:rsid w:val="005F28AE"/>
    <w:rsid w:val="005F7C57"/>
    <w:rsid w:val="00610A4F"/>
    <w:rsid w:val="0061183A"/>
    <w:rsid w:val="00612766"/>
    <w:rsid w:val="006129E8"/>
    <w:rsid w:val="00617A26"/>
    <w:rsid w:val="00622B83"/>
    <w:rsid w:val="00622D1B"/>
    <w:rsid w:val="00624E7A"/>
    <w:rsid w:val="00631256"/>
    <w:rsid w:val="00633A3E"/>
    <w:rsid w:val="00644FA0"/>
    <w:rsid w:val="00666C5B"/>
    <w:rsid w:val="00680937"/>
    <w:rsid w:val="00690243"/>
    <w:rsid w:val="00691874"/>
    <w:rsid w:val="00694824"/>
    <w:rsid w:val="00695E72"/>
    <w:rsid w:val="006A1383"/>
    <w:rsid w:val="006A1E82"/>
    <w:rsid w:val="006A5D42"/>
    <w:rsid w:val="006D09D7"/>
    <w:rsid w:val="006D26B3"/>
    <w:rsid w:val="006D49D6"/>
    <w:rsid w:val="006E4144"/>
    <w:rsid w:val="006E6EF3"/>
    <w:rsid w:val="007141E4"/>
    <w:rsid w:val="00721F2D"/>
    <w:rsid w:val="00730704"/>
    <w:rsid w:val="00732A30"/>
    <w:rsid w:val="00757CF7"/>
    <w:rsid w:val="00762132"/>
    <w:rsid w:val="0076250D"/>
    <w:rsid w:val="00773D85"/>
    <w:rsid w:val="00790711"/>
    <w:rsid w:val="007A5957"/>
    <w:rsid w:val="007A65D2"/>
    <w:rsid w:val="007A7E12"/>
    <w:rsid w:val="007C79D2"/>
    <w:rsid w:val="007D1880"/>
    <w:rsid w:val="007E466C"/>
    <w:rsid w:val="007F4B39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92B"/>
    <w:rsid w:val="008B2DCD"/>
    <w:rsid w:val="008C499B"/>
    <w:rsid w:val="008D2DAE"/>
    <w:rsid w:val="008D4870"/>
    <w:rsid w:val="008E75DE"/>
    <w:rsid w:val="009150CA"/>
    <w:rsid w:val="009354DA"/>
    <w:rsid w:val="00941E63"/>
    <w:rsid w:val="00943A99"/>
    <w:rsid w:val="00954611"/>
    <w:rsid w:val="00957CFB"/>
    <w:rsid w:val="00962FB8"/>
    <w:rsid w:val="00967D5A"/>
    <w:rsid w:val="009722F7"/>
    <w:rsid w:val="00980CD9"/>
    <w:rsid w:val="00986933"/>
    <w:rsid w:val="009A1A53"/>
    <w:rsid w:val="009A1DE2"/>
    <w:rsid w:val="009A281D"/>
    <w:rsid w:val="009A4504"/>
    <w:rsid w:val="009A7546"/>
    <w:rsid w:val="009B0066"/>
    <w:rsid w:val="009E1432"/>
    <w:rsid w:val="009E714E"/>
    <w:rsid w:val="009F2A0C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E38EB"/>
    <w:rsid w:val="00AF2971"/>
    <w:rsid w:val="00B015E7"/>
    <w:rsid w:val="00B052E1"/>
    <w:rsid w:val="00B07E3B"/>
    <w:rsid w:val="00B324F9"/>
    <w:rsid w:val="00B45D51"/>
    <w:rsid w:val="00B50DFD"/>
    <w:rsid w:val="00B62244"/>
    <w:rsid w:val="00B622F7"/>
    <w:rsid w:val="00B72C5C"/>
    <w:rsid w:val="00B7300B"/>
    <w:rsid w:val="00B84BCF"/>
    <w:rsid w:val="00B96285"/>
    <w:rsid w:val="00BA0289"/>
    <w:rsid w:val="00BA2C42"/>
    <w:rsid w:val="00BA4C48"/>
    <w:rsid w:val="00BB2C4F"/>
    <w:rsid w:val="00BD335C"/>
    <w:rsid w:val="00BD6A65"/>
    <w:rsid w:val="00BE31B8"/>
    <w:rsid w:val="00BF073B"/>
    <w:rsid w:val="00C00F62"/>
    <w:rsid w:val="00C01E79"/>
    <w:rsid w:val="00C0217C"/>
    <w:rsid w:val="00C21814"/>
    <w:rsid w:val="00C2501B"/>
    <w:rsid w:val="00C27202"/>
    <w:rsid w:val="00C31F32"/>
    <w:rsid w:val="00C36BA5"/>
    <w:rsid w:val="00C4392C"/>
    <w:rsid w:val="00C45B2A"/>
    <w:rsid w:val="00C47080"/>
    <w:rsid w:val="00C6109A"/>
    <w:rsid w:val="00C8372B"/>
    <w:rsid w:val="00C8514E"/>
    <w:rsid w:val="00C93A4E"/>
    <w:rsid w:val="00CA0BEC"/>
    <w:rsid w:val="00CA40E0"/>
    <w:rsid w:val="00CA4BF3"/>
    <w:rsid w:val="00CC4B8D"/>
    <w:rsid w:val="00CC5AD9"/>
    <w:rsid w:val="00CC6B46"/>
    <w:rsid w:val="00D1777A"/>
    <w:rsid w:val="00D33C94"/>
    <w:rsid w:val="00D4274E"/>
    <w:rsid w:val="00D5226E"/>
    <w:rsid w:val="00D653C9"/>
    <w:rsid w:val="00D74B9E"/>
    <w:rsid w:val="00D83C7D"/>
    <w:rsid w:val="00D93ADC"/>
    <w:rsid w:val="00DB0BBE"/>
    <w:rsid w:val="00DB6D8D"/>
    <w:rsid w:val="00DC4E51"/>
    <w:rsid w:val="00DD494C"/>
    <w:rsid w:val="00DD63C0"/>
    <w:rsid w:val="00DE256C"/>
    <w:rsid w:val="00DF1D56"/>
    <w:rsid w:val="00DF7FE0"/>
    <w:rsid w:val="00E0429D"/>
    <w:rsid w:val="00E044DF"/>
    <w:rsid w:val="00E14640"/>
    <w:rsid w:val="00E2205A"/>
    <w:rsid w:val="00E31129"/>
    <w:rsid w:val="00E35D69"/>
    <w:rsid w:val="00E376F0"/>
    <w:rsid w:val="00E510FE"/>
    <w:rsid w:val="00E538C5"/>
    <w:rsid w:val="00E62602"/>
    <w:rsid w:val="00E62C4D"/>
    <w:rsid w:val="00E80E95"/>
    <w:rsid w:val="00E878E3"/>
    <w:rsid w:val="00E96EA5"/>
    <w:rsid w:val="00E97148"/>
    <w:rsid w:val="00E97BE4"/>
    <w:rsid w:val="00EA35FE"/>
    <w:rsid w:val="00EA7B63"/>
    <w:rsid w:val="00EB1CAE"/>
    <w:rsid w:val="00EB64BD"/>
    <w:rsid w:val="00EC5553"/>
    <w:rsid w:val="00EC7226"/>
    <w:rsid w:val="00ED0B79"/>
    <w:rsid w:val="00ED41B0"/>
    <w:rsid w:val="00ED4AC7"/>
    <w:rsid w:val="00ED5FC0"/>
    <w:rsid w:val="00EE396A"/>
    <w:rsid w:val="00EE698D"/>
    <w:rsid w:val="00EF0C45"/>
    <w:rsid w:val="00EF4AB0"/>
    <w:rsid w:val="00EF512A"/>
    <w:rsid w:val="00EF5787"/>
    <w:rsid w:val="00EF6ED5"/>
    <w:rsid w:val="00F10624"/>
    <w:rsid w:val="00F11F39"/>
    <w:rsid w:val="00F14A8C"/>
    <w:rsid w:val="00F24259"/>
    <w:rsid w:val="00F441F6"/>
    <w:rsid w:val="00F65FD0"/>
    <w:rsid w:val="00F757B9"/>
    <w:rsid w:val="00F93113"/>
    <w:rsid w:val="00FB2EA7"/>
    <w:rsid w:val="00FB5478"/>
    <w:rsid w:val="00FC0642"/>
    <w:rsid w:val="00FC5E1C"/>
    <w:rsid w:val="00FD7D8F"/>
    <w:rsid w:val="00FE1D26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epp@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4696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5431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Werner F. Sommer</cp:lastModifiedBy>
  <cp:revision>6</cp:revision>
  <cp:lastPrinted>2018-03-01T10:43:00Z</cp:lastPrinted>
  <dcterms:created xsi:type="dcterms:W3CDTF">2018-12-18T09:48:00Z</dcterms:created>
  <dcterms:modified xsi:type="dcterms:W3CDTF">2018-12-21T09:50:00Z</dcterms:modified>
</cp:coreProperties>
</file>