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C7BE8" w:rsidRDefault="008B6F80" w:rsidP="000C7BE8">
      <w:pPr>
        <w:pStyle w:val="Kopfzeile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noProof/>
          <w:sz w:val="21"/>
          <w:szCs w:val="21"/>
          <w:lang w:eastAsia="de-DE"/>
        </w:rPr>
        <w:drawing>
          <wp:anchor distT="0" distB="0" distL="114300" distR="114300" simplePos="0" relativeHeight="251658240" behindDoc="0" locked="0" layoutInCell="1" allowOverlap="1" wp14:anchorId="5144B7E2" wp14:editId="544F2CF2">
            <wp:simplePos x="0" y="0"/>
            <wp:positionH relativeFrom="column">
              <wp:posOffset>4568190</wp:posOffset>
            </wp:positionH>
            <wp:positionV relativeFrom="paragraph">
              <wp:posOffset>92075</wp:posOffset>
            </wp:positionV>
            <wp:extent cx="942975" cy="572770"/>
            <wp:effectExtent l="0" t="0" r="9525" b="0"/>
            <wp:wrapSquare wrapText="bothSides"/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7BE8">
        <w:rPr>
          <w:rFonts w:ascii="Arial" w:hAnsi="Arial" w:cs="Arial"/>
          <w:b/>
          <w:color w:val="FF0000"/>
          <w:sz w:val="22"/>
          <w:szCs w:val="22"/>
        </w:rPr>
        <w:t>+++ ACHTUNG SPERRFRIST FREITAG, 27.7.2018, 18:00 Uhr +++</w:t>
      </w:r>
    </w:p>
    <w:p w:rsidR="000C7BE8" w:rsidRDefault="000C7BE8" w:rsidP="000C7BE8">
      <w:pPr>
        <w:pStyle w:val="Kopfzeile"/>
      </w:pPr>
    </w:p>
    <w:p w:rsidR="00F24259" w:rsidRPr="00187A56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87A56">
        <w:rPr>
          <w:rFonts w:ascii="Arial" w:hAnsi="Arial" w:cs="Arial"/>
          <w:sz w:val="21"/>
          <w:szCs w:val="21"/>
        </w:rPr>
        <w:t>Presseaussendung</w:t>
      </w:r>
      <w:r w:rsidR="00894BC9" w:rsidRPr="00187A56">
        <w:rPr>
          <w:rFonts w:ascii="Arial" w:hAnsi="Arial" w:cs="Arial"/>
          <w:sz w:val="21"/>
          <w:szCs w:val="21"/>
        </w:rPr>
        <w:t xml:space="preserve"> </w:t>
      </w:r>
    </w:p>
    <w:p w:rsidR="00CA40E0" w:rsidRPr="00187A56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187A56">
        <w:rPr>
          <w:rFonts w:ascii="Arial" w:hAnsi="Arial" w:cs="Arial"/>
          <w:sz w:val="21"/>
          <w:szCs w:val="21"/>
        </w:rPr>
        <w:t xml:space="preserve">i+R Industrie- </w:t>
      </w:r>
      <w:r w:rsidR="00762132" w:rsidRPr="00187A56">
        <w:rPr>
          <w:rFonts w:ascii="Arial" w:hAnsi="Arial" w:cs="Arial"/>
          <w:sz w:val="21"/>
          <w:szCs w:val="21"/>
        </w:rPr>
        <w:t>&amp;</w:t>
      </w:r>
      <w:r w:rsidRPr="00187A56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187A56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187A56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944D88" w:rsidRPr="00187A56" w:rsidRDefault="00944D88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 w:rsidRPr="00187A56">
        <w:rPr>
          <w:rFonts w:ascii="Arial" w:hAnsi="Arial" w:cs="Arial"/>
          <w:b/>
          <w:kern w:val="1"/>
          <w:sz w:val="21"/>
          <w:szCs w:val="21"/>
        </w:rPr>
        <w:t xml:space="preserve">i+R realisiert neuen Stammsitz für deutschen Fensterbauer </w:t>
      </w:r>
      <w:r w:rsidR="00314339" w:rsidRPr="00187A56">
        <w:rPr>
          <w:rFonts w:ascii="Arial" w:hAnsi="Arial" w:cs="Arial"/>
          <w:b/>
          <w:kern w:val="1"/>
          <w:sz w:val="21"/>
          <w:szCs w:val="21"/>
        </w:rPr>
        <w:t xml:space="preserve">Hermann-Blösch </w:t>
      </w:r>
    </w:p>
    <w:p w:rsidR="00FE7441" w:rsidRPr="00187A56" w:rsidRDefault="00944D88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187A56">
        <w:rPr>
          <w:rFonts w:ascii="Arial" w:hAnsi="Arial" w:cs="Arial"/>
          <w:kern w:val="1"/>
          <w:sz w:val="21"/>
          <w:szCs w:val="21"/>
        </w:rPr>
        <w:t>Energieeffizienter Architekturbau soll Ende 2018 bezugsfertig sein</w:t>
      </w:r>
      <w:r w:rsidR="001E02B2" w:rsidRPr="00187A56">
        <w:rPr>
          <w:rFonts w:ascii="Arial" w:hAnsi="Arial" w:cs="Arial"/>
          <w:kern w:val="1"/>
          <w:sz w:val="21"/>
          <w:szCs w:val="21"/>
        </w:rPr>
        <w:t xml:space="preserve"> </w:t>
      </w:r>
    </w:p>
    <w:p w:rsidR="00CA40E0" w:rsidRPr="00187A56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Default="00944D88">
      <w:pPr>
        <w:pStyle w:val="TabellenInhalt"/>
        <w:spacing w:line="289" w:lineRule="exact"/>
        <w:rPr>
          <w:rFonts w:cs="Arial"/>
          <w:i/>
          <w:szCs w:val="21"/>
        </w:rPr>
      </w:pPr>
      <w:r w:rsidRPr="00E835A0">
        <w:rPr>
          <w:rFonts w:cs="Arial"/>
          <w:i/>
          <w:szCs w:val="21"/>
        </w:rPr>
        <w:t>Lauterach/</w:t>
      </w:r>
      <w:r w:rsidR="00314339" w:rsidRPr="00E835A0">
        <w:rPr>
          <w:rFonts w:cs="Arial"/>
          <w:i/>
          <w:szCs w:val="21"/>
        </w:rPr>
        <w:t>Vöhri</w:t>
      </w:r>
      <w:r w:rsidR="00E044DF" w:rsidRPr="00E835A0">
        <w:rPr>
          <w:rFonts w:cs="Arial"/>
          <w:i/>
          <w:szCs w:val="21"/>
        </w:rPr>
        <w:t>n</w:t>
      </w:r>
      <w:r w:rsidR="00314339" w:rsidRPr="00E835A0">
        <w:rPr>
          <w:rFonts w:cs="Arial"/>
          <w:i/>
          <w:szCs w:val="21"/>
        </w:rPr>
        <w:t>gen</w:t>
      </w:r>
      <w:r w:rsidR="00CA40E0" w:rsidRPr="00E835A0">
        <w:rPr>
          <w:rFonts w:cs="Arial"/>
          <w:i/>
          <w:szCs w:val="21"/>
        </w:rPr>
        <w:t xml:space="preserve">, </w:t>
      </w:r>
      <w:r w:rsidR="00E835A0">
        <w:rPr>
          <w:rFonts w:cs="Arial"/>
          <w:i/>
          <w:szCs w:val="21"/>
        </w:rPr>
        <w:t>27</w:t>
      </w:r>
      <w:r w:rsidR="00CA40E0" w:rsidRPr="00E835A0">
        <w:rPr>
          <w:rFonts w:cs="Arial"/>
          <w:i/>
          <w:szCs w:val="21"/>
        </w:rPr>
        <w:t>.</w:t>
      </w:r>
      <w:r w:rsidR="00314339" w:rsidRPr="00E835A0">
        <w:rPr>
          <w:rFonts w:cs="Arial"/>
          <w:i/>
          <w:szCs w:val="21"/>
        </w:rPr>
        <w:t xml:space="preserve"> </w:t>
      </w:r>
      <w:r w:rsidR="00E835A0">
        <w:rPr>
          <w:rFonts w:cs="Arial"/>
          <w:i/>
          <w:szCs w:val="21"/>
        </w:rPr>
        <w:t>Juli</w:t>
      </w:r>
      <w:r w:rsidR="00CA40E0" w:rsidRPr="00E835A0">
        <w:rPr>
          <w:rFonts w:cs="Arial"/>
          <w:i/>
          <w:szCs w:val="21"/>
        </w:rPr>
        <w:t xml:space="preserve"> 201</w:t>
      </w:r>
      <w:r w:rsidR="00314339" w:rsidRPr="00E835A0">
        <w:rPr>
          <w:rFonts w:cs="Arial"/>
          <w:i/>
          <w:szCs w:val="21"/>
        </w:rPr>
        <w:t>8</w:t>
      </w:r>
      <w:r w:rsidR="00CA40E0" w:rsidRPr="00E835A0">
        <w:rPr>
          <w:rFonts w:cs="Arial"/>
          <w:i/>
          <w:szCs w:val="21"/>
        </w:rPr>
        <w:t xml:space="preserve"> –</w:t>
      </w:r>
      <w:r w:rsidRPr="00E835A0">
        <w:rPr>
          <w:rFonts w:cs="Arial"/>
          <w:i/>
          <w:szCs w:val="21"/>
        </w:rPr>
        <w:t xml:space="preserve"> i+R Industrie- und Gewerbebau errichtet für den</w:t>
      </w:r>
      <w:r w:rsidRPr="00187A56">
        <w:rPr>
          <w:rFonts w:cs="Arial"/>
          <w:i/>
          <w:szCs w:val="21"/>
        </w:rPr>
        <w:t xml:space="preserve"> Fensterbau-Spezialisten Hermann-Blösch eine moderne Produktions- und Lagerstätte sowie ein Verwaltungsgebäude in Vöhringen-Illerberg (D). Das deutsche Traditionsunternehmen wird Ende des Jahres seinen neuen Firmensitz </w:t>
      </w:r>
      <w:r w:rsidR="00EF0C45" w:rsidRPr="00187A56">
        <w:rPr>
          <w:rFonts w:cs="Arial"/>
          <w:i/>
          <w:szCs w:val="21"/>
        </w:rPr>
        <w:t xml:space="preserve"> </w:t>
      </w:r>
      <w:r w:rsidRPr="00187A56">
        <w:rPr>
          <w:rFonts w:cs="Arial"/>
          <w:i/>
          <w:szCs w:val="21"/>
        </w:rPr>
        <w:t>übernehmen können</w:t>
      </w:r>
      <w:r w:rsidR="00314339" w:rsidRPr="00187A56">
        <w:rPr>
          <w:rFonts w:cs="Arial"/>
          <w:i/>
          <w:szCs w:val="21"/>
        </w:rPr>
        <w:t xml:space="preserve">. </w:t>
      </w:r>
      <w:r w:rsidR="00EF0C45" w:rsidRPr="00187A56">
        <w:rPr>
          <w:rFonts w:cs="Arial"/>
          <w:i/>
          <w:szCs w:val="21"/>
        </w:rPr>
        <w:t xml:space="preserve">Am </w:t>
      </w:r>
      <w:r w:rsidR="00E835A0">
        <w:rPr>
          <w:rFonts w:cs="Arial"/>
          <w:i/>
          <w:szCs w:val="21"/>
        </w:rPr>
        <w:t>27</w:t>
      </w:r>
      <w:r w:rsidR="00EF0C45" w:rsidRPr="00187A56">
        <w:rPr>
          <w:rFonts w:cs="Arial"/>
          <w:i/>
          <w:szCs w:val="21"/>
        </w:rPr>
        <w:t xml:space="preserve">. </w:t>
      </w:r>
      <w:r w:rsidR="00E835A0">
        <w:rPr>
          <w:rFonts w:cs="Arial"/>
          <w:i/>
          <w:szCs w:val="21"/>
        </w:rPr>
        <w:t xml:space="preserve">Juli war die Firstfeier. </w:t>
      </w:r>
    </w:p>
    <w:p w:rsidR="00E835A0" w:rsidRPr="00187A56" w:rsidRDefault="00E835A0">
      <w:pPr>
        <w:pStyle w:val="TabellenInhalt"/>
        <w:spacing w:line="289" w:lineRule="exact"/>
        <w:rPr>
          <w:rFonts w:cs="Arial"/>
          <w:i/>
          <w:szCs w:val="21"/>
        </w:rPr>
      </w:pPr>
    </w:p>
    <w:p w:rsidR="00790711" w:rsidRPr="00187A56" w:rsidRDefault="00191AEF" w:rsidP="00790711">
      <w:pPr>
        <w:pStyle w:val="TabellenInhalt"/>
        <w:spacing w:line="289" w:lineRule="exact"/>
        <w:rPr>
          <w:rFonts w:cs="Arial"/>
          <w:szCs w:val="21"/>
        </w:rPr>
      </w:pPr>
      <w:r w:rsidRPr="00187A56">
        <w:rPr>
          <w:rFonts w:cs="Arial"/>
          <w:szCs w:val="21"/>
        </w:rPr>
        <w:t>In knapp</w:t>
      </w:r>
      <w:r w:rsidR="00EF0C45" w:rsidRPr="00187A56">
        <w:rPr>
          <w:rFonts w:cs="Arial"/>
          <w:szCs w:val="21"/>
        </w:rPr>
        <w:t xml:space="preserve"> einem </w:t>
      </w:r>
      <w:r w:rsidR="00E835A0">
        <w:rPr>
          <w:rFonts w:cs="Arial"/>
          <w:szCs w:val="21"/>
        </w:rPr>
        <w:t>halben Jahr</w:t>
      </w:r>
      <w:r w:rsidR="00EF0C45" w:rsidRPr="00187A56">
        <w:rPr>
          <w:rFonts w:cs="Arial"/>
          <w:szCs w:val="21"/>
        </w:rPr>
        <w:t xml:space="preserve"> wird der süddeutsche Fenster</w:t>
      </w:r>
      <w:r w:rsidR="001E3463" w:rsidRPr="00187A56">
        <w:rPr>
          <w:rFonts w:cs="Arial"/>
          <w:szCs w:val="21"/>
        </w:rPr>
        <w:t>hersteller</w:t>
      </w:r>
      <w:r w:rsidR="00EF0C45" w:rsidRPr="00187A56">
        <w:rPr>
          <w:rFonts w:cs="Arial"/>
          <w:szCs w:val="21"/>
        </w:rPr>
        <w:t xml:space="preserve"> </w:t>
      </w:r>
      <w:r w:rsidRPr="00187A56">
        <w:rPr>
          <w:rFonts w:cs="Arial"/>
          <w:szCs w:val="21"/>
        </w:rPr>
        <w:t xml:space="preserve">Hermann-Blösch </w:t>
      </w:r>
      <w:r w:rsidR="00944D88" w:rsidRPr="00187A56">
        <w:rPr>
          <w:rFonts w:cs="Arial"/>
          <w:szCs w:val="21"/>
        </w:rPr>
        <w:t>an seine</w:t>
      </w:r>
      <w:r w:rsidR="000166C9" w:rsidRPr="00187A56">
        <w:rPr>
          <w:rFonts w:cs="Arial"/>
          <w:szCs w:val="21"/>
        </w:rPr>
        <w:t>m</w:t>
      </w:r>
      <w:r w:rsidR="00944D88" w:rsidRPr="00187A56">
        <w:rPr>
          <w:rFonts w:cs="Arial"/>
          <w:szCs w:val="21"/>
        </w:rPr>
        <w:t xml:space="preserve"> neuen Fir</w:t>
      </w:r>
      <w:r w:rsidR="00EF0C45" w:rsidRPr="00187A56">
        <w:rPr>
          <w:rFonts w:cs="Arial"/>
          <w:szCs w:val="21"/>
        </w:rPr>
        <w:t>mensitz produzieren: In Vöhri</w:t>
      </w:r>
      <w:r w:rsidR="00E044DF" w:rsidRPr="00187A56">
        <w:rPr>
          <w:rFonts w:cs="Arial"/>
          <w:szCs w:val="21"/>
        </w:rPr>
        <w:t>n</w:t>
      </w:r>
      <w:r w:rsidR="00EF0C45" w:rsidRPr="00187A56">
        <w:rPr>
          <w:rFonts w:cs="Arial"/>
          <w:szCs w:val="21"/>
        </w:rPr>
        <w:t xml:space="preserve">gen-Illerberg entsteht derzeit </w:t>
      </w:r>
      <w:r w:rsidRPr="00187A56">
        <w:rPr>
          <w:rFonts w:cs="Arial"/>
          <w:szCs w:val="21"/>
        </w:rPr>
        <w:t xml:space="preserve">eine neue Produktions- und Lagerhalle mit insgesamt 7000 Quadratmetern Nutzfläche sowie ein dreistöckiges Bürogebäude mit großzügigen Ausstellungs- und Schulungsräumen. </w:t>
      </w:r>
    </w:p>
    <w:p w:rsidR="00790711" w:rsidRPr="00187A56" w:rsidRDefault="00790711" w:rsidP="00790711">
      <w:pPr>
        <w:pStyle w:val="TabellenInhalt"/>
        <w:spacing w:line="289" w:lineRule="exact"/>
        <w:rPr>
          <w:rFonts w:cs="Arial"/>
          <w:szCs w:val="21"/>
        </w:rPr>
      </w:pPr>
    </w:p>
    <w:p w:rsidR="00191AEF" w:rsidRPr="00187A56" w:rsidRDefault="00FC5E1C">
      <w:pPr>
        <w:pStyle w:val="TabellenInhalt"/>
        <w:spacing w:line="289" w:lineRule="exact"/>
        <w:rPr>
          <w:rFonts w:cs="Arial"/>
          <w:szCs w:val="21"/>
        </w:rPr>
      </w:pPr>
      <w:r w:rsidRPr="00187A56">
        <w:rPr>
          <w:rFonts w:cs="Arial"/>
          <w:szCs w:val="21"/>
        </w:rPr>
        <w:t>Das moderne</w:t>
      </w:r>
      <w:r w:rsidR="00790711" w:rsidRPr="00187A56">
        <w:rPr>
          <w:rFonts w:cs="Arial"/>
          <w:szCs w:val="21"/>
        </w:rPr>
        <w:t xml:space="preserve"> </w:t>
      </w:r>
      <w:r w:rsidRPr="00187A56">
        <w:rPr>
          <w:rFonts w:cs="Arial"/>
          <w:szCs w:val="21"/>
        </w:rPr>
        <w:t>Gebäudeensemble realisiert die</w:t>
      </w:r>
      <w:r w:rsidR="00944D88" w:rsidRPr="00187A56">
        <w:rPr>
          <w:rFonts w:cs="Arial"/>
          <w:szCs w:val="21"/>
        </w:rPr>
        <w:t xml:space="preserve"> Lindauer Niederlassung der Lauteracher </w:t>
      </w:r>
      <w:r w:rsidRPr="00187A56">
        <w:rPr>
          <w:rFonts w:cs="Arial"/>
          <w:szCs w:val="21"/>
        </w:rPr>
        <w:t xml:space="preserve">i+R Industrie- </w:t>
      </w:r>
      <w:r w:rsidR="00E044DF" w:rsidRPr="00187A56">
        <w:rPr>
          <w:rFonts w:cs="Arial"/>
          <w:szCs w:val="21"/>
        </w:rPr>
        <w:t>&amp;</w:t>
      </w:r>
      <w:r w:rsidR="00944D88" w:rsidRPr="00187A56">
        <w:rPr>
          <w:rFonts w:cs="Arial"/>
          <w:szCs w:val="21"/>
        </w:rPr>
        <w:t xml:space="preserve"> Gewerbebau</w:t>
      </w:r>
      <w:r w:rsidRPr="00187A56">
        <w:rPr>
          <w:rFonts w:cs="Arial"/>
          <w:szCs w:val="21"/>
        </w:rPr>
        <w:t>.</w:t>
      </w:r>
      <w:r w:rsidR="00790711" w:rsidRPr="00187A56">
        <w:rPr>
          <w:rFonts w:cs="Arial"/>
          <w:szCs w:val="21"/>
        </w:rPr>
        <w:t xml:space="preserve"> </w:t>
      </w:r>
      <w:r w:rsidRPr="00187A56">
        <w:rPr>
          <w:rFonts w:cs="Arial"/>
          <w:szCs w:val="21"/>
        </w:rPr>
        <w:t>„Diese Investition ermöglicht uns, neue Herausforderungen anzunehmen und vor allem weiterzuwachsen“, verspricht sich Geschäftsführer Bruno Hermann vom neuen Stammsitz.</w:t>
      </w:r>
    </w:p>
    <w:p w:rsidR="00790711" w:rsidRPr="00187A56" w:rsidRDefault="00790711">
      <w:pPr>
        <w:pStyle w:val="TabellenInhalt"/>
        <w:spacing w:line="289" w:lineRule="exact"/>
        <w:rPr>
          <w:rFonts w:cs="Arial"/>
          <w:szCs w:val="21"/>
        </w:rPr>
      </w:pPr>
    </w:p>
    <w:p w:rsidR="00202CB1" w:rsidRPr="00187A56" w:rsidRDefault="00202CB1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b/>
          <w:szCs w:val="21"/>
        </w:rPr>
        <w:t>Modern und energieeffizient</w:t>
      </w:r>
    </w:p>
    <w:p w:rsidR="00191AEF" w:rsidRPr="00187A56" w:rsidRDefault="00790711">
      <w:pPr>
        <w:pStyle w:val="TabellenInhalt"/>
        <w:spacing w:line="289" w:lineRule="exact"/>
        <w:rPr>
          <w:rFonts w:cs="Arial"/>
          <w:szCs w:val="21"/>
        </w:rPr>
      </w:pPr>
      <w:r w:rsidRPr="00187A56">
        <w:rPr>
          <w:rFonts w:cs="Arial"/>
          <w:szCs w:val="21"/>
        </w:rPr>
        <w:t>Die Produktionshalle wird über eine neue Oberflächenbehandlungsanlage und eine moderne Fertigungsstraße für strukturierte Produktionsabläufe verfügen. Die Gebäude entsprechen einer energieeffiziente</w:t>
      </w:r>
      <w:r w:rsidR="002F7FAB" w:rsidRPr="00187A56">
        <w:rPr>
          <w:rFonts w:cs="Arial"/>
          <w:szCs w:val="21"/>
        </w:rPr>
        <w:t xml:space="preserve">n Bauweise. </w:t>
      </w:r>
      <w:r w:rsidR="009C4F4D" w:rsidRPr="00187A56">
        <w:rPr>
          <w:rFonts w:cs="Arial"/>
          <w:szCs w:val="21"/>
        </w:rPr>
        <w:t>Über eine hauseigene Verbrennungsanlage mit Holzspänen aus dem laufenden Betrieb werden d</w:t>
      </w:r>
      <w:r w:rsidRPr="00187A56">
        <w:rPr>
          <w:rFonts w:cs="Arial"/>
          <w:szCs w:val="21"/>
        </w:rPr>
        <w:t>ie Büro- und Produktionsflächen geheizt.</w:t>
      </w:r>
      <w:r w:rsidR="009C4F4D" w:rsidRPr="00187A56">
        <w:rPr>
          <w:rFonts w:cs="Arial"/>
          <w:szCs w:val="21"/>
        </w:rPr>
        <w:t xml:space="preserve"> Der Architekturbau verfügt über eine außergewöhnliche Fassadengestaltung mit unterschiedlichen Fenster</w:t>
      </w:r>
      <w:r w:rsidR="00171E4A" w:rsidRPr="00187A56">
        <w:rPr>
          <w:rFonts w:cs="Arial"/>
          <w:szCs w:val="21"/>
        </w:rPr>
        <w:t>formen:</w:t>
      </w:r>
      <w:r w:rsidR="009C4F4D" w:rsidRPr="00187A56">
        <w:rPr>
          <w:rFonts w:cs="Arial"/>
          <w:szCs w:val="21"/>
        </w:rPr>
        <w:t xml:space="preserve"> „Schon von Weitem wird sichtbar sein, was hier hergestellt wird“, verrät i+R Projektleiter Johannes Bereuter. </w:t>
      </w:r>
    </w:p>
    <w:p w:rsidR="00181653" w:rsidRPr="00187A56" w:rsidRDefault="00181653">
      <w:pPr>
        <w:pStyle w:val="TabellenInhalt"/>
        <w:spacing w:line="289" w:lineRule="exact"/>
        <w:rPr>
          <w:rFonts w:cs="Arial"/>
          <w:szCs w:val="21"/>
        </w:rPr>
      </w:pPr>
    </w:p>
    <w:p w:rsidR="00181653" w:rsidRPr="00187A56" w:rsidRDefault="00181653" w:rsidP="00181653">
      <w:pPr>
        <w:pStyle w:val="TabellenInhalt"/>
        <w:spacing w:line="289" w:lineRule="exact"/>
        <w:rPr>
          <w:rFonts w:cs="Arial"/>
          <w:szCs w:val="21"/>
        </w:rPr>
      </w:pPr>
      <w:r w:rsidRPr="00187A56">
        <w:rPr>
          <w:rFonts w:cs="Arial"/>
          <w:b/>
          <w:szCs w:val="21"/>
        </w:rPr>
        <w:t>Über i+R Industrie- &amp; Gewerbebau</w:t>
      </w:r>
    </w:p>
    <w:p w:rsidR="00181653" w:rsidRPr="00187A56" w:rsidRDefault="00181653" w:rsidP="00181653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szCs w:val="21"/>
        </w:rPr>
        <w:t xml:space="preserve">Das Unternehmen ist eine hundertprozentige Tochter der Vorarlberger i+R Gruppe und auf Industrie- und Gewerbebau spezialisiert. </w:t>
      </w:r>
      <w:r w:rsidR="00E044DF" w:rsidRPr="00187A56">
        <w:rPr>
          <w:rFonts w:cs="Arial"/>
          <w:szCs w:val="21"/>
        </w:rPr>
        <w:t>Das</w:t>
      </w:r>
      <w:r w:rsidRPr="00187A56">
        <w:rPr>
          <w:rFonts w:cs="Arial"/>
          <w:szCs w:val="21"/>
        </w:rPr>
        <w:t xml:space="preserve"> Spektrum reicht von klassischen Industrie- und Betriebsanlagen über Hotelbau bis zu Gewerbe- und Bürobauten. Mit den Sparten energie und geotech hat sich das Unternehmen der Nutzung von nachhaltigen Energiequellen (Sonne, Erdwärme) verschrieben. </w:t>
      </w:r>
      <w:r w:rsidR="00106A1D" w:rsidRPr="00187A56">
        <w:rPr>
          <w:rFonts w:cs="Arial"/>
          <w:szCs w:val="21"/>
        </w:rPr>
        <w:t xml:space="preserve">Als Generalunternehmer übernimmt i+R </w:t>
      </w:r>
      <w:r w:rsidRPr="00187A56">
        <w:t>auch die gesamte haustechnische Planung.</w:t>
      </w:r>
      <w:r w:rsidRPr="00187A56">
        <w:rPr>
          <w:rFonts w:cs="Arial"/>
          <w:b/>
          <w:szCs w:val="21"/>
        </w:rPr>
        <w:t xml:space="preserve"> </w:t>
      </w:r>
    </w:p>
    <w:p w:rsidR="00181653" w:rsidRPr="00187A56" w:rsidRDefault="00181653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944D88" w:rsidRPr="00187A56" w:rsidRDefault="00944D88" w:rsidP="00944D88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b/>
          <w:szCs w:val="21"/>
        </w:rPr>
        <w:t>Über Hermann-Blösch</w:t>
      </w:r>
    </w:p>
    <w:p w:rsidR="00944D88" w:rsidRPr="00187A56" w:rsidRDefault="00944D88" w:rsidP="00944D88">
      <w:pPr>
        <w:pStyle w:val="TabellenInhalt"/>
        <w:spacing w:line="289" w:lineRule="exact"/>
        <w:rPr>
          <w:rFonts w:cs="Arial"/>
          <w:szCs w:val="21"/>
        </w:rPr>
      </w:pPr>
      <w:r w:rsidRPr="00187A56">
        <w:rPr>
          <w:rFonts w:cs="Arial"/>
          <w:szCs w:val="21"/>
        </w:rPr>
        <w:t xml:space="preserve">Die seit knapp 160 Jahren bestehende Hermann-Blösch GmbH ist deutschlandweit und in angrenzenden Ländern tätig. 60 Mitarbeiterinnen und Mitarbeiter fertigen Fenster aus Holz und Holz/Aluminium für private Kunden und eine Fertighausfirma sowie Sonderfenster für andere Fensterhersteller. Schwerpunkte sind dabei Spezialanfertigungen wie runde Fenster, Hebeschiebetüranlagen, Schwingfenster und Fluchttüren. </w:t>
      </w:r>
    </w:p>
    <w:p w:rsidR="00944D88" w:rsidRPr="00187A56" w:rsidRDefault="00944D88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A94D4E" w:rsidRPr="00187A56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187A56">
        <w:rPr>
          <w:rFonts w:cs="Arial"/>
          <w:b/>
          <w:szCs w:val="21"/>
        </w:rPr>
        <w:t>Infos</w:t>
      </w:r>
      <w:r w:rsidR="00181653" w:rsidRPr="00187A56">
        <w:rPr>
          <w:rFonts w:cs="Arial"/>
          <w:b/>
          <w:szCs w:val="21"/>
        </w:rPr>
        <w:t>:</w:t>
      </w:r>
      <w:r w:rsidRPr="00187A56">
        <w:rPr>
          <w:rFonts w:cs="Arial"/>
          <w:b/>
          <w:szCs w:val="21"/>
        </w:rPr>
        <w:t xml:space="preserve"> </w:t>
      </w:r>
      <w:hyperlink r:id="rId7" w:history="1">
        <w:r w:rsidR="001E02B2" w:rsidRPr="00187A56">
          <w:rPr>
            <w:rStyle w:val="Hyperlink"/>
          </w:rPr>
          <w:t>www.ir-industrie-gewerbebau.de</w:t>
        </w:r>
      </w:hyperlink>
      <w:r w:rsidR="001E02B2" w:rsidRPr="00187A56">
        <w:t xml:space="preserve"> </w:t>
      </w:r>
      <w:r w:rsidR="00202CB1" w:rsidRPr="00187A56">
        <w:t xml:space="preserve">und </w:t>
      </w:r>
      <w:hyperlink r:id="rId8" w:history="1">
        <w:r w:rsidR="00202CB1" w:rsidRPr="00187A56">
          <w:rPr>
            <w:rStyle w:val="Hyperlink"/>
          </w:rPr>
          <w:t>www.hermann-bloesch.de</w:t>
        </w:r>
      </w:hyperlink>
      <w:r w:rsidR="00202CB1" w:rsidRPr="00187A56">
        <w:t xml:space="preserve"> </w:t>
      </w:r>
    </w:p>
    <w:p w:rsidR="00F65FD0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/>
          <w:bCs/>
          <w:color w:val="000000"/>
          <w:kern w:val="1"/>
          <w:sz w:val="21"/>
          <w:szCs w:val="21"/>
        </w:rPr>
        <w:lastRenderedPageBreak/>
        <w:t xml:space="preserve">Factbox: </w:t>
      </w:r>
      <w:r w:rsidR="007A65D2" w:rsidRPr="00187A56">
        <w:rPr>
          <w:rFonts w:ascii="Arial" w:hAnsi="Arial" w:cs="Arial"/>
          <w:b/>
          <w:bCs/>
          <w:color w:val="000000"/>
          <w:kern w:val="1"/>
          <w:sz w:val="21"/>
          <w:szCs w:val="21"/>
        </w:rPr>
        <w:t>Betriebsgebäude Hermann-Blösch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Generalunternehmer: i+R Industrie- </w:t>
      </w:r>
      <w:r w:rsidR="00E044DF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E96EA5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Hermann Vermögensverwaltungs GmbH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, Vöhringen</w:t>
      </w:r>
      <w:r w:rsidR="001E02B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(D)</w:t>
      </w:r>
    </w:p>
    <w:p w:rsidR="007A65D2" w:rsidRPr="00187A56" w:rsidRDefault="007A65D2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Nutzung: dreistöckiges Verwaltungsgebäude sowie eine Produktions- und Lagerhalle</w:t>
      </w:r>
      <w:r w:rsidR="00E96EA5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mit ca. 7000 m</w:t>
      </w:r>
      <w:r w:rsidR="00E96EA5" w:rsidRPr="00187A56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="00E96EA5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Nutzfläche</w:t>
      </w:r>
    </w:p>
    <w:p w:rsidR="00106A1D" w:rsidRPr="00187A56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Baustart: 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März 2018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Geplante Fertigstellung: 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Ende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2018</w:t>
      </w:r>
    </w:p>
    <w:p w:rsidR="00D33C94" w:rsidRPr="00187A56" w:rsidRDefault="007A65D2">
      <w:pPr>
        <w:spacing w:line="289" w:lineRule="exact"/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Infos unter </w:t>
      </w:r>
      <w:hyperlink r:id="rId9" w:history="1">
        <w:r w:rsidR="00D33C94" w:rsidRPr="00187A56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www.ir-gruppe.com</w:t>
        </w:r>
      </w:hyperlink>
      <w:r w:rsidR="00D33C94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und </w:t>
      </w:r>
      <w:hyperlink r:id="rId10" w:history="1">
        <w:r w:rsidR="00D33C94" w:rsidRPr="00187A56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www.hermann-bloesch.de</w:t>
        </w:r>
      </w:hyperlink>
    </w:p>
    <w:p w:rsidR="007A65D2" w:rsidRPr="00187A56" w:rsidRDefault="00D33C94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187A56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187A56">
        <w:rPr>
          <w:rFonts w:cs="Arial"/>
          <w:color w:val="000000"/>
          <w:kern w:val="1"/>
          <w:szCs w:val="21"/>
        </w:rPr>
        <w:t>Bildtexte:</w:t>
      </w:r>
    </w:p>
    <w:p w:rsidR="00BE31B8" w:rsidRPr="00187A56" w:rsidRDefault="00A24EE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1E02B2" w:rsidRPr="00187A56">
        <w:rPr>
          <w:rFonts w:ascii="Arial" w:hAnsi="Arial" w:cs="Arial"/>
          <w:b/>
          <w:sz w:val="21"/>
          <w:szCs w:val="21"/>
          <w:lang w:bidi="de-DE"/>
        </w:rPr>
        <w:t>Hermann-Bloesch</w:t>
      </w:r>
      <w:r w:rsidRPr="00187A56">
        <w:rPr>
          <w:rFonts w:ascii="Arial" w:hAnsi="Arial" w:cs="Arial"/>
          <w:b/>
          <w:sz w:val="21"/>
          <w:szCs w:val="21"/>
          <w:lang w:bidi="de-DE"/>
        </w:rPr>
        <w:t>-Visualisierung</w:t>
      </w:r>
      <w:r w:rsidR="001E02B2" w:rsidRPr="00187A56">
        <w:rPr>
          <w:rFonts w:ascii="Arial" w:hAnsi="Arial" w:cs="Arial"/>
          <w:b/>
          <w:sz w:val="21"/>
          <w:szCs w:val="21"/>
          <w:lang w:bidi="de-DE"/>
        </w:rPr>
        <w:t>-1</w:t>
      </w:r>
      <w:r w:rsidRPr="00187A56">
        <w:rPr>
          <w:rFonts w:ascii="Arial" w:hAnsi="Arial" w:cs="Arial"/>
          <w:b/>
          <w:sz w:val="21"/>
          <w:szCs w:val="21"/>
          <w:lang w:bidi="de-DE"/>
        </w:rPr>
        <w:t>.jpg:</w:t>
      </w:r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171E4A" w:rsidRPr="00187A56">
        <w:rPr>
          <w:rFonts w:ascii="Arial" w:hAnsi="Arial" w:cs="Arial"/>
          <w:sz w:val="21"/>
          <w:szCs w:val="21"/>
          <w:lang w:bidi="de-DE"/>
        </w:rPr>
        <w:t xml:space="preserve">Die </w:t>
      </w:r>
      <w:r w:rsidR="002F7FAB" w:rsidRPr="00187A56">
        <w:rPr>
          <w:rFonts w:ascii="Arial" w:hAnsi="Arial" w:cs="Arial"/>
          <w:sz w:val="21"/>
          <w:szCs w:val="21"/>
          <w:lang w:bidi="de-DE"/>
        </w:rPr>
        <w:t xml:space="preserve"> i+R Industrie- </w:t>
      </w:r>
      <w:r w:rsidR="00E044DF" w:rsidRPr="00187A56">
        <w:rPr>
          <w:rFonts w:ascii="Arial" w:hAnsi="Arial" w:cs="Arial"/>
          <w:sz w:val="21"/>
          <w:szCs w:val="21"/>
          <w:lang w:bidi="de-DE"/>
        </w:rPr>
        <w:t>&amp;</w:t>
      </w:r>
      <w:r w:rsidR="002F7FAB" w:rsidRPr="00187A56">
        <w:rPr>
          <w:rFonts w:ascii="Arial" w:hAnsi="Arial" w:cs="Arial"/>
          <w:sz w:val="21"/>
          <w:szCs w:val="21"/>
          <w:lang w:bidi="de-DE"/>
        </w:rPr>
        <w:t xml:space="preserve"> Gewerbebau errichtet das moderne Betriebsgebäude in energieeffizienter Bauweise </w:t>
      </w:r>
      <w:r w:rsidR="00E835A0">
        <w:rPr>
          <w:rFonts w:ascii="Arial" w:hAnsi="Arial" w:cs="Arial"/>
          <w:sz w:val="21"/>
          <w:szCs w:val="21"/>
          <w:lang w:bidi="de-DE"/>
        </w:rPr>
        <w:t>bis Ende 2018</w:t>
      </w:r>
      <w:r w:rsidR="002F7FAB" w:rsidRPr="00187A56">
        <w:rPr>
          <w:rFonts w:ascii="Arial" w:hAnsi="Arial" w:cs="Arial"/>
          <w:sz w:val="21"/>
          <w:szCs w:val="21"/>
          <w:lang w:bidi="de-DE"/>
        </w:rPr>
        <w:t>.</w:t>
      </w:r>
      <w:r w:rsidR="001E3463" w:rsidRPr="00187A56">
        <w:rPr>
          <w:rFonts w:ascii="Arial" w:hAnsi="Arial" w:cs="Arial"/>
          <w:sz w:val="21"/>
          <w:szCs w:val="21"/>
          <w:lang w:bidi="de-DE"/>
        </w:rPr>
        <w:t xml:space="preserve"> (Visualisierung: </w:t>
      </w:r>
      <w:r w:rsidR="0006300B" w:rsidRPr="00187A56">
        <w:rPr>
          <w:rFonts w:ascii="Arial" w:hAnsi="Arial" w:cs="Arial"/>
          <w:sz w:val="21"/>
          <w:szCs w:val="21"/>
          <w:lang w:bidi="de-DE"/>
        </w:rPr>
        <w:t>Juniwind Architektur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A24EEC" w:rsidRPr="00187A56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B015E7" w:rsidRPr="00187A56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i+R-Hermann-Bloesch-Visualisierung-2.jpg</w:t>
      </w:r>
      <w:r w:rsidR="005D085F">
        <w:rPr>
          <w:rFonts w:ascii="Arial" w:hAnsi="Arial" w:cs="Arial"/>
          <w:b/>
          <w:sz w:val="21"/>
          <w:szCs w:val="21"/>
          <w:lang w:bidi="de-DE"/>
        </w:rPr>
        <w:t xml:space="preserve"> </w:t>
      </w:r>
      <w:r w:rsidR="005D085F" w:rsidRPr="005D085F">
        <w:rPr>
          <w:rFonts w:ascii="Arial" w:hAnsi="Arial" w:cs="Arial"/>
          <w:sz w:val="21"/>
          <w:szCs w:val="21"/>
          <w:lang w:bidi="de-DE"/>
        </w:rPr>
        <w:t>und</w:t>
      </w:r>
      <w:r w:rsidR="005D085F">
        <w:rPr>
          <w:rFonts w:ascii="Arial" w:hAnsi="Arial" w:cs="Arial"/>
          <w:b/>
          <w:sz w:val="21"/>
          <w:szCs w:val="21"/>
          <w:lang w:bidi="de-DE"/>
        </w:rPr>
        <w:t xml:space="preserve"> </w:t>
      </w:r>
      <w:r w:rsidR="005D085F"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 w:rsidR="005D085F">
        <w:rPr>
          <w:rFonts w:ascii="Arial" w:hAnsi="Arial" w:cs="Arial"/>
          <w:b/>
          <w:sz w:val="21"/>
          <w:szCs w:val="21"/>
          <w:lang w:bidi="de-DE"/>
        </w:rPr>
        <w:t>Hermann-Bloesch-Visualisierung-3</w:t>
      </w:r>
      <w:r w:rsidR="005D085F" w:rsidRPr="00187A56">
        <w:rPr>
          <w:rFonts w:ascii="Arial" w:hAnsi="Arial" w:cs="Arial"/>
          <w:b/>
          <w:sz w:val="21"/>
          <w:szCs w:val="21"/>
          <w:lang w:bidi="de-DE"/>
        </w:rPr>
        <w:t>.jpg</w:t>
      </w:r>
      <w:r w:rsidR="00CC4B8D" w:rsidRPr="00187A56">
        <w:rPr>
          <w:rFonts w:ascii="Arial" w:hAnsi="Arial" w:cs="Arial"/>
          <w:b/>
          <w:sz w:val="21"/>
          <w:szCs w:val="21"/>
          <w:lang w:bidi="de-DE"/>
        </w:rPr>
        <w:t>:</w:t>
      </w:r>
      <w:r w:rsidR="00CC4B8D"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2F7FAB" w:rsidRPr="00187A56">
        <w:rPr>
          <w:rFonts w:ascii="Arial" w:hAnsi="Arial" w:cs="Arial"/>
          <w:sz w:val="21"/>
          <w:szCs w:val="21"/>
          <w:lang w:bidi="de-DE"/>
        </w:rPr>
        <w:t>Aufschlussreiche Fassadengestaltung für den neuen Stammsitz in Vöhri</w:t>
      </w:r>
      <w:r w:rsidR="00E044DF" w:rsidRPr="00187A56">
        <w:rPr>
          <w:rFonts w:ascii="Arial" w:hAnsi="Arial" w:cs="Arial"/>
          <w:sz w:val="21"/>
          <w:szCs w:val="21"/>
          <w:lang w:bidi="de-DE"/>
        </w:rPr>
        <w:t>n</w:t>
      </w:r>
      <w:r w:rsidR="002F7FAB" w:rsidRPr="00187A56">
        <w:rPr>
          <w:rFonts w:ascii="Arial" w:hAnsi="Arial" w:cs="Arial"/>
          <w:sz w:val="21"/>
          <w:szCs w:val="21"/>
          <w:lang w:bidi="de-DE"/>
        </w:rPr>
        <w:t>gen: Rundfenster und andere Sonderanfertigungen sind die Spezialgebiete des süddeutschen Fensterherstellers Hermann-B</w:t>
      </w:r>
      <w:r w:rsidR="00E044DF" w:rsidRPr="00187A56">
        <w:rPr>
          <w:rFonts w:ascii="Arial" w:hAnsi="Arial" w:cs="Arial"/>
          <w:sz w:val="21"/>
          <w:szCs w:val="21"/>
          <w:lang w:bidi="de-DE"/>
        </w:rPr>
        <w:t>l</w:t>
      </w:r>
      <w:r w:rsidR="002F7FAB" w:rsidRPr="00187A56">
        <w:rPr>
          <w:rFonts w:ascii="Arial" w:hAnsi="Arial" w:cs="Arial"/>
          <w:sz w:val="21"/>
          <w:szCs w:val="21"/>
          <w:lang w:bidi="de-DE"/>
        </w:rPr>
        <w:t>ösch.</w:t>
      </w:r>
      <w:r w:rsidR="001E3463" w:rsidRPr="00187A56">
        <w:rPr>
          <w:rFonts w:ascii="Arial" w:hAnsi="Arial" w:cs="Arial"/>
          <w:sz w:val="21"/>
          <w:szCs w:val="21"/>
          <w:lang w:bidi="de-DE"/>
        </w:rPr>
        <w:t xml:space="preserve"> (Visualisierung: </w:t>
      </w:r>
      <w:r w:rsidR="0003264D" w:rsidRPr="00187A56">
        <w:rPr>
          <w:rFonts w:ascii="Arial" w:hAnsi="Arial" w:cs="Arial"/>
          <w:sz w:val="21"/>
          <w:szCs w:val="21"/>
          <w:lang w:bidi="de-DE"/>
        </w:rPr>
        <w:t>Juniwind Architektur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1E02B2" w:rsidRPr="00187A56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1E02B2" w:rsidRPr="00187A56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i+R-Hermann-Bloesch-</w:t>
      </w:r>
      <w:r w:rsidR="00153D8A">
        <w:rPr>
          <w:rFonts w:ascii="Arial" w:hAnsi="Arial" w:cs="Arial"/>
          <w:b/>
          <w:sz w:val="21"/>
          <w:szCs w:val="21"/>
          <w:lang w:bidi="de-DE"/>
        </w:rPr>
        <w:t>Firstfeier</w:t>
      </w:r>
      <w:r w:rsidRPr="00187A56">
        <w:rPr>
          <w:rFonts w:ascii="Arial" w:hAnsi="Arial" w:cs="Arial"/>
          <w:b/>
          <w:sz w:val="21"/>
          <w:szCs w:val="21"/>
          <w:lang w:bidi="de-DE"/>
        </w:rPr>
        <w:t>.jpg:</w:t>
      </w:r>
      <w:r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i+R </w:t>
      </w:r>
      <w:r w:rsidR="00E044DF" w:rsidRPr="00187A56">
        <w:rPr>
          <w:rFonts w:ascii="Arial" w:hAnsi="Arial" w:cs="Arial"/>
          <w:sz w:val="21"/>
          <w:szCs w:val="21"/>
          <w:lang w:bidi="de-DE"/>
        </w:rPr>
        <w:t xml:space="preserve">Industrie- &amp; Gewerbebau </w:t>
      </w:r>
      <w:r w:rsidR="00202CB1" w:rsidRPr="00187A56">
        <w:rPr>
          <w:rFonts w:ascii="Arial" w:hAnsi="Arial" w:cs="Arial"/>
          <w:sz w:val="21"/>
          <w:szCs w:val="21"/>
          <w:lang w:bidi="de-DE"/>
        </w:rPr>
        <w:t>errichtet die neue Betriebsniederlassung der Hermann-Blösch GmbH in Vöhri</w:t>
      </w:r>
      <w:r w:rsidR="00E044DF" w:rsidRPr="00187A56">
        <w:rPr>
          <w:rFonts w:ascii="Arial" w:hAnsi="Arial" w:cs="Arial"/>
          <w:sz w:val="21"/>
          <w:szCs w:val="21"/>
          <w:lang w:bidi="de-DE"/>
        </w:rPr>
        <w:t>n</w:t>
      </w:r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gen (Deutschland) bis Ende 2018. Am </w:t>
      </w:r>
      <w:r w:rsidR="00E835A0">
        <w:rPr>
          <w:rFonts w:ascii="Arial" w:hAnsi="Arial" w:cs="Arial"/>
          <w:sz w:val="21"/>
          <w:szCs w:val="21"/>
          <w:lang w:bidi="de-DE"/>
        </w:rPr>
        <w:t>27</w:t>
      </w:r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. </w:t>
      </w:r>
      <w:r w:rsidR="00E835A0">
        <w:rPr>
          <w:rFonts w:ascii="Arial" w:hAnsi="Arial" w:cs="Arial"/>
          <w:sz w:val="21"/>
          <w:szCs w:val="21"/>
          <w:lang w:bidi="de-DE"/>
        </w:rPr>
        <w:t>Juli fand die Firstfeier statt</w:t>
      </w:r>
      <w:r w:rsidR="00202CB1" w:rsidRPr="00187A56">
        <w:rPr>
          <w:rFonts w:ascii="Arial" w:hAnsi="Arial" w:cs="Arial"/>
          <w:sz w:val="21"/>
          <w:szCs w:val="21"/>
          <w:lang w:bidi="de-DE"/>
        </w:rPr>
        <w:t>.</w:t>
      </w:r>
      <w:r w:rsidR="001E3463" w:rsidRPr="00187A56">
        <w:rPr>
          <w:rFonts w:ascii="Arial" w:hAnsi="Arial" w:cs="Arial"/>
          <w:sz w:val="21"/>
          <w:szCs w:val="21"/>
          <w:lang w:bidi="de-DE"/>
        </w:rPr>
        <w:t xml:space="preserve"> (Foto: </w:t>
      </w:r>
      <w:r w:rsidR="00153D8A">
        <w:rPr>
          <w:rFonts w:ascii="Arial" w:hAnsi="Arial" w:cs="Arial"/>
          <w:sz w:val="21"/>
          <w:szCs w:val="21"/>
          <w:lang w:bidi="de-DE"/>
        </w:rPr>
        <w:t>i+R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1E02B2" w:rsidRPr="00187A56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BE31B8" w:rsidRPr="00187A56" w:rsidRDefault="00BE31B8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1E02B2" w:rsidRPr="00187A56" w:rsidRDefault="001E02B2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i+R Industrie- </w:t>
      </w:r>
      <w:r w:rsidR="00E044DF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1E02B2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dem neuen Betriebsgebäude der Hermann-Blösch GmbH</w:t>
      </w: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187A56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187A56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187A56">
        <w:rPr>
          <w:rFonts w:cs="Arial"/>
          <w:kern w:val="1"/>
          <w:szCs w:val="21"/>
        </w:rPr>
        <w:t>Rückfragehinweis für die Redaktionen:</w:t>
      </w:r>
    </w:p>
    <w:p w:rsidR="001E3463" w:rsidRPr="00187A56" w:rsidRDefault="00CA40E0" w:rsidP="001E346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187A56">
        <w:rPr>
          <w:rFonts w:cs="Arial"/>
          <w:b w:val="0"/>
          <w:kern w:val="1"/>
          <w:szCs w:val="21"/>
        </w:rPr>
        <w:t>i+</w:t>
      </w:r>
      <w:r w:rsidR="00D83C7D" w:rsidRPr="00187A56">
        <w:rPr>
          <w:rFonts w:cs="Arial"/>
          <w:b w:val="0"/>
          <w:kern w:val="1"/>
          <w:szCs w:val="21"/>
        </w:rPr>
        <w:t xml:space="preserve">R Industrie- &amp; Gewerbebau GmbH, </w:t>
      </w:r>
      <w:r w:rsidR="001E02B2" w:rsidRPr="00187A56">
        <w:rPr>
          <w:rFonts w:cs="Arial"/>
          <w:b w:val="0"/>
          <w:kern w:val="1"/>
          <w:szCs w:val="21"/>
        </w:rPr>
        <w:t>Johannes Bereuter</w:t>
      </w:r>
      <w:r w:rsidRPr="00187A56">
        <w:rPr>
          <w:rFonts w:cs="Arial"/>
          <w:b w:val="0"/>
          <w:kern w:val="1"/>
          <w:szCs w:val="21"/>
        </w:rPr>
        <w:t>, Tel</w:t>
      </w:r>
      <w:r w:rsidR="00D83C7D" w:rsidRPr="00187A56">
        <w:rPr>
          <w:rFonts w:cs="Arial"/>
          <w:b w:val="0"/>
          <w:kern w:val="1"/>
          <w:szCs w:val="21"/>
        </w:rPr>
        <w:t>efon</w:t>
      </w:r>
      <w:r w:rsidRPr="00187A56">
        <w:rPr>
          <w:rFonts w:cs="Arial"/>
          <w:b w:val="0"/>
          <w:kern w:val="1"/>
          <w:szCs w:val="21"/>
        </w:rPr>
        <w:t xml:space="preserve"> 0043/</w:t>
      </w:r>
      <w:r w:rsidR="001E02B2" w:rsidRPr="00187A56">
        <w:rPr>
          <w:rFonts w:cs="Arial"/>
          <w:b w:val="0"/>
          <w:kern w:val="1"/>
          <w:szCs w:val="21"/>
        </w:rPr>
        <w:t>5574/6888-2938</w:t>
      </w:r>
      <w:r w:rsidRPr="00187A56">
        <w:rPr>
          <w:rFonts w:cs="Arial"/>
          <w:b w:val="0"/>
          <w:kern w:val="1"/>
          <w:szCs w:val="21"/>
        </w:rPr>
        <w:t xml:space="preserve">, Mail </w:t>
      </w:r>
      <w:hyperlink r:id="rId11" w:history="1">
        <w:r w:rsidR="001E02B2" w:rsidRPr="00187A56">
          <w:rPr>
            <w:rStyle w:val="Hyperlink"/>
            <w:rFonts w:cs="Arial"/>
            <w:b w:val="0"/>
            <w:kern w:val="1"/>
            <w:szCs w:val="21"/>
          </w:rPr>
          <w:t>j.bereuter@ir-gruppe.com</w:t>
        </w:r>
      </w:hyperlink>
      <w:r w:rsidR="001E02B2" w:rsidRPr="00187A56">
        <w:rPr>
          <w:rFonts w:cs="Arial"/>
          <w:b w:val="0"/>
          <w:kern w:val="1"/>
          <w:szCs w:val="21"/>
        </w:rPr>
        <w:t xml:space="preserve"> </w:t>
      </w:r>
    </w:p>
    <w:p w:rsidR="00171E4A" w:rsidRPr="00187A56" w:rsidRDefault="00CA40E0" w:rsidP="00171E4A">
      <w:pPr>
        <w:pStyle w:val="TabellenInhalt"/>
        <w:spacing w:line="289" w:lineRule="exact"/>
        <w:rPr>
          <w:rStyle w:val="Fett"/>
          <w:rFonts w:cs="Arial"/>
          <w:b w:val="0"/>
          <w:bCs w:val="0"/>
          <w:color w:val="000000"/>
          <w:kern w:val="1"/>
          <w:szCs w:val="21"/>
        </w:rPr>
      </w:pP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Mag. Daniela Kaulfus, Telefon 0043/</w:t>
      </w:r>
      <w:r w:rsidR="008115D7"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699/19259195</w:t>
      </w: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187A56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12" w:history="1">
        <w:r w:rsidRPr="00187A56">
          <w:rPr>
            <w:rStyle w:val="Hyperlink"/>
          </w:rPr>
          <w:t>daniela.kaulfus@pzwei.at</w:t>
        </w:r>
      </w:hyperlink>
      <w:r w:rsidR="00171E4A"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 </w:t>
      </w:r>
    </w:p>
    <w:p w:rsidR="00171E4A" w:rsidRDefault="00171E4A" w:rsidP="00171E4A">
      <w:pPr>
        <w:pStyle w:val="TabellenInhalt"/>
        <w:spacing w:line="289" w:lineRule="exact"/>
        <w:rPr>
          <w:rStyle w:val="Fett"/>
          <w:rFonts w:cs="Arial"/>
          <w:b w:val="0"/>
          <w:bCs w:val="0"/>
          <w:color w:val="000000"/>
          <w:kern w:val="1"/>
          <w:szCs w:val="21"/>
        </w:rPr>
      </w:pP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Hermann-Blösch GmbH, </w:t>
      </w:r>
      <w:r w:rsidR="00153D8A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Dipl.-Kfm. </w:t>
      </w: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Bruno Hermann Telefon 0049/7309/9636-0, Mail </w:t>
      </w:r>
      <w:hyperlink r:id="rId13" w:history="1">
        <w:r w:rsidRPr="00187A56">
          <w:rPr>
            <w:rStyle w:val="Hyperlink"/>
            <w:rFonts w:cs="Arial"/>
            <w:kern w:val="1"/>
            <w:szCs w:val="21"/>
          </w:rPr>
          <w:t>info@hermann-bloesch.de</w:t>
        </w:r>
      </w:hyperlink>
    </w:p>
    <w:p w:rsidR="00CA40E0" w:rsidRDefault="00CA40E0">
      <w:pPr>
        <w:pStyle w:val="TabellenInhalt"/>
        <w:spacing w:line="289" w:lineRule="exact"/>
      </w:pP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166C9"/>
    <w:rsid w:val="0002320B"/>
    <w:rsid w:val="000252C6"/>
    <w:rsid w:val="00026C2A"/>
    <w:rsid w:val="0003264D"/>
    <w:rsid w:val="000376E5"/>
    <w:rsid w:val="000517B4"/>
    <w:rsid w:val="0006300B"/>
    <w:rsid w:val="000675FD"/>
    <w:rsid w:val="000911EE"/>
    <w:rsid w:val="00092EFC"/>
    <w:rsid w:val="000B7029"/>
    <w:rsid w:val="000C18CE"/>
    <w:rsid w:val="000C7BE8"/>
    <w:rsid w:val="000D06E4"/>
    <w:rsid w:val="000D0C7C"/>
    <w:rsid w:val="000D691D"/>
    <w:rsid w:val="000F3FAC"/>
    <w:rsid w:val="000F48B8"/>
    <w:rsid w:val="00106A1D"/>
    <w:rsid w:val="00107D84"/>
    <w:rsid w:val="00115BDC"/>
    <w:rsid w:val="00120165"/>
    <w:rsid w:val="0012056E"/>
    <w:rsid w:val="00121871"/>
    <w:rsid w:val="00142791"/>
    <w:rsid w:val="001513C1"/>
    <w:rsid w:val="00153D8A"/>
    <w:rsid w:val="00155667"/>
    <w:rsid w:val="00171E4A"/>
    <w:rsid w:val="00181653"/>
    <w:rsid w:val="00187A56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3463"/>
    <w:rsid w:val="001F6FFC"/>
    <w:rsid w:val="001F713C"/>
    <w:rsid w:val="00202CB1"/>
    <w:rsid w:val="00227445"/>
    <w:rsid w:val="002365BA"/>
    <w:rsid w:val="002513E0"/>
    <w:rsid w:val="00256FA4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14339"/>
    <w:rsid w:val="00314D78"/>
    <w:rsid w:val="003226C6"/>
    <w:rsid w:val="00322A6E"/>
    <w:rsid w:val="003256DF"/>
    <w:rsid w:val="00335417"/>
    <w:rsid w:val="0034364D"/>
    <w:rsid w:val="00346D27"/>
    <w:rsid w:val="0035159E"/>
    <w:rsid w:val="00351710"/>
    <w:rsid w:val="003605C3"/>
    <w:rsid w:val="003666B7"/>
    <w:rsid w:val="0037032D"/>
    <w:rsid w:val="00383110"/>
    <w:rsid w:val="0039574F"/>
    <w:rsid w:val="003D5E11"/>
    <w:rsid w:val="00426B45"/>
    <w:rsid w:val="00447015"/>
    <w:rsid w:val="00455D23"/>
    <w:rsid w:val="004751D3"/>
    <w:rsid w:val="0049760A"/>
    <w:rsid w:val="004B452C"/>
    <w:rsid w:val="004C447F"/>
    <w:rsid w:val="004C5A28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871D0"/>
    <w:rsid w:val="00590EAA"/>
    <w:rsid w:val="005943E8"/>
    <w:rsid w:val="005A6D5F"/>
    <w:rsid w:val="005C58AE"/>
    <w:rsid w:val="005C5BCA"/>
    <w:rsid w:val="005D085F"/>
    <w:rsid w:val="005D4C6C"/>
    <w:rsid w:val="005E1090"/>
    <w:rsid w:val="005F7C57"/>
    <w:rsid w:val="00610A4F"/>
    <w:rsid w:val="0061183A"/>
    <w:rsid w:val="006129E8"/>
    <w:rsid w:val="00617A26"/>
    <w:rsid w:val="00622B83"/>
    <w:rsid w:val="00624E7A"/>
    <w:rsid w:val="00631256"/>
    <w:rsid w:val="00633A3E"/>
    <w:rsid w:val="00644FA0"/>
    <w:rsid w:val="00666C5B"/>
    <w:rsid w:val="00680937"/>
    <w:rsid w:val="00690243"/>
    <w:rsid w:val="00691874"/>
    <w:rsid w:val="00694824"/>
    <w:rsid w:val="00695E72"/>
    <w:rsid w:val="006A1383"/>
    <w:rsid w:val="006A1E82"/>
    <w:rsid w:val="006D09D7"/>
    <w:rsid w:val="006D26B3"/>
    <w:rsid w:val="006D49D6"/>
    <w:rsid w:val="006E4144"/>
    <w:rsid w:val="006E6EF3"/>
    <w:rsid w:val="007141E4"/>
    <w:rsid w:val="00721F2D"/>
    <w:rsid w:val="00732A30"/>
    <w:rsid w:val="00762132"/>
    <w:rsid w:val="0076250D"/>
    <w:rsid w:val="00773D85"/>
    <w:rsid w:val="00790711"/>
    <w:rsid w:val="007A5957"/>
    <w:rsid w:val="007A65D2"/>
    <w:rsid w:val="007A7E12"/>
    <w:rsid w:val="007C79D2"/>
    <w:rsid w:val="007D1880"/>
    <w:rsid w:val="007E466C"/>
    <w:rsid w:val="007E473C"/>
    <w:rsid w:val="007F4B39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DCD"/>
    <w:rsid w:val="008B6F80"/>
    <w:rsid w:val="008C499B"/>
    <w:rsid w:val="008D2DAE"/>
    <w:rsid w:val="008D4870"/>
    <w:rsid w:val="008E75DE"/>
    <w:rsid w:val="009150CA"/>
    <w:rsid w:val="009354DA"/>
    <w:rsid w:val="00944D88"/>
    <w:rsid w:val="00954611"/>
    <w:rsid w:val="00957CFB"/>
    <w:rsid w:val="00962FB8"/>
    <w:rsid w:val="00967D5A"/>
    <w:rsid w:val="009722F7"/>
    <w:rsid w:val="00980CD9"/>
    <w:rsid w:val="009A1A53"/>
    <w:rsid w:val="009A1DE2"/>
    <w:rsid w:val="009A281D"/>
    <w:rsid w:val="009A4504"/>
    <w:rsid w:val="009A7546"/>
    <w:rsid w:val="009B0066"/>
    <w:rsid w:val="009C4F4D"/>
    <w:rsid w:val="009E1432"/>
    <w:rsid w:val="009E714E"/>
    <w:rsid w:val="009F2A0C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F2971"/>
    <w:rsid w:val="00B015E7"/>
    <w:rsid w:val="00B052E1"/>
    <w:rsid w:val="00B07E3B"/>
    <w:rsid w:val="00B324F9"/>
    <w:rsid w:val="00B45D51"/>
    <w:rsid w:val="00B50DFD"/>
    <w:rsid w:val="00B62244"/>
    <w:rsid w:val="00B622F7"/>
    <w:rsid w:val="00B84BCF"/>
    <w:rsid w:val="00B96285"/>
    <w:rsid w:val="00BA0289"/>
    <w:rsid w:val="00BA2C42"/>
    <w:rsid w:val="00BA4C48"/>
    <w:rsid w:val="00BB2C4F"/>
    <w:rsid w:val="00BD335C"/>
    <w:rsid w:val="00BD53F6"/>
    <w:rsid w:val="00BD6A65"/>
    <w:rsid w:val="00BE31B8"/>
    <w:rsid w:val="00BF073B"/>
    <w:rsid w:val="00C01E79"/>
    <w:rsid w:val="00C0217C"/>
    <w:rsid w:val="00C21814"/>
    <w:rsid w:val="00C2501B"/>
    <w:rsid w:val="00C27202"/>
    <w:rsid w:val="00C36BA5"/>
    <w:rsid w:val="00C4392C"/>
    <w:rsid w:val="00C45B2A"/>
    <w:rsid w:val="00C47080"/>
    <w:rsid w:val="00C6109A"/>
    <w:rsid w:val="00C8372B"/>
    <w:rsid w:val="00C8514E"/>
    <w:rsid w:val="00CA0BEC"/>
    <w:rsid w:val="00CA40E0"/>
    <w:rsid w:val="00CA4BF3"/>
    <w:rsid w:val="00CB6097"/>
    <w:rsid w:val="00CC4B8D"/>
    <w:rsid w:val="00CC5AD9"/>
    <w:rsid w:val="00CC6B46"/>
    <w:rsid w:val="00D1777A"/>
    <w:rsid w:val="00D33C94"/>
    <w:rsid w:val="00D4274E"/>
    <w:rsid w:val="00D5226E"/>
    <w:rsid w:val="00D653C9"/>
    <w:rsid w:val="00D74B9E"/>
    <w:rsid w:val="00D83C7D"/>
    <w:rsid w:val="00D93ADC"/>
    <w:rsid w:val="00DB0BBE"/>
    <w:rsid w:val="00DC4E51"/>
    <w:rsid w:val="00DD494C"/>
    <w:rsid w:val="00DD63C0"/>
    <w:rsid w:val="00DE256C"/>
    <w:rsid w:val="00DF1D56"/>
    <w:rsid w:val="00DF7FE0"/>
    <w:rsid w:val="00E0429D"/>
    <w:rsid w:val="00E044DF"/>
    <w:rsid w:val="00E14640"/>
    <w:rsid w:val="00E2205A"/>
    <w:rsid w:val="00E31129"/>
    <w:rsid w:val="00E35D69"/>
    <w:rsid w:val="00E376F0"/>
    <w:rsid w:val="00E510FE"/>
    <w:rsid w:val="00E538C5"/>
    <w:rsid w:val="00E62602"/>
    <w:rsid w:val="00E62C4D"/>
    <w:rsid w:val="00E80E95"/>
    <w:rsid w:val="00E835A0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F10624"/>
    <w:rsid w:val="00F11F39"/>
    <w:rsid w:val="00F14A8C"/>
    <w:rsid w:val="00F24259"/>
    <w:rsid w:val="00F441F6"/>
    <w:rsid w:val="00F65FD0"/>
    <w:rsid w:val="00F757B9"/>
    <w:rsid w:val="00F93113"/>
    <w:rsid w:val="00FB2EA7"/>
    <w:rsid w:val="00FB5478"/>
    <w:rsid w:val="00FC0642"/>
    <w:rsid w:val="00FC5E1C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0C7B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C7BE8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0C7B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C7BE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mann-bloesch.de" TargetMode="External"/><Relationship Id="rId13" Type="http://schemas.openxmlformats.org/officeDocument/2006/relationships/hyperlink" Target="mailto:info@hermann-bloesch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industrie-gewerbebau.de" TargetMode="External"/><Relationship Id="rId12" Type="http://schemas.openxmlformats.org/officeDocument/2006/relationships/hyperlink" Target="mailto:daniela.kaulfus@pzwei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j.bereuter@ir-grupp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hermann-bloesch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grupp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4799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Daniela Kaulfus</cp:lastModifiedBy>
  <cp:revision>6</cp:revision>
  <cp:lastPrinted>2018-03-13T07:41:00Z</cp:lastPrinted>
  <dcterms:created xsi:type="dcterms:W3CDTF">2018-07-17T09:55:00Z</dcterms:created>
  <dcterms:modified xsi:type="dcterms:W3CDTF">2018-07-26T10:24:00Z</dcterms:modified>
</cp:coreProperties>
</file>