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2065CB" w:rsidRDefault="00CA40E0">
      <w:pPr>
        <w:spacing w:line="289" w:lineRule="exact"/>
        <w:rPr>
          <w:rFonts w:ascii="Arial" w:hAnsi="Arial" w:cs="Arial"/>
          <w:sz w:val="21"/>
          <w:szCs w:val="21"/>
        </w:rPr>
      </w:pPr>
      <w:r>
        <w:rPr>
          <w:rFonts w:ascii="Arial" w:hAnsi="Arial" w:cs="Arial"/>
          <w:sz w:val="21"/>
          <w:szCs w:val="21"/>
        </w:rPr>
        <w:t>Presseaussendung</w:t>
      </w:r>
    </w:p>
    <w:p w:rsidR="00CA40E0" w:rsidRDefault="00CA40E0">
      <w:pPr>
        <w:spacing w:line="289" w:lineRule="exact"/>
        <w:rPr>
          <w:rFonts w:ascii="Arial" w:hAnsi="Arial" w:cs="Arial"/>
          <w:sz w:val="21"/>
          <w:szCs w:val="21"/>
        </w:rPr>
      </w:pPr>
      <w:r w:rsidRPr="00897A04">
        <w:rPr>
          <w:rFonts w:ascii="Arial" w:hAnsi="Arial" w:cs="Arial"/>
          <w:sz w:val="21"/>
          <w:szCs w:val="21"/>
        </w:rPr>
        <w:t xml:space="preserve">i+R Industrie- </w:t>
      </w:r>
      <w:r w:rsidR="00762132" w:rsidRPr="00897A04">
        <w:rPr>
          <w:rFonts w:ascii="Arial" w:hAnsi="Arial" w:cs="Arial"/>
          <w:sz w:val="21"/>
          <w:szCs w:val="21"/>
        </w:rPr>
        <w:t>&amp;</w:t>
      </w:r>
      <w:r w:rsidRPr="00897A04">
        <w:rPr>
          <w:rFonts w:ascii="Arial" w:hAnsi="Arial" w:cs="Arial"/>
          <w:sz w:val="21"/>
          <w:szCs w:val="21"/>
        </w:rPr>
        <w:t xml:space="preserve"> Gewerbebau GmbH</w:t>
      </w:r>
      <w:bookmarkStart w:id="0" w:name="_GoBack"/>
      <w:bookmarkEnd w:id="0"/>
    </w:p>
    <w:p w:rsidR="002065CB" w:rsidRDefault="002065CB">
      <w:pPr>
        <w:spacing w:line="289" w:lineRule="exact"/>
        <w:rPr>
          <w:rFonts w:ascii="Arial" w:hAnsi="Arial" w:cs="Arial"/>
          <w:sz w:val="21"/>
          <w:szCs w:val="21"/>
        </w:rPr>
      </w:pPr>
    </w:p>
    <w:p w:rsidR="00CA2E51" w:rsidRDefault="00CA2E51">
      <w:pPr>
        <w:spacing w:line="289" w:lineRule="exact"/>
        <w:rPr>
          <w:rFonts w:ascii="Arial" w:hAnsi="Arial" w:cs="Arial"/>
          <w:sz w:val="21"/>
          <w:szCs w:val="21"/>
        </w:rPr>
      </w:pPr>
    </w:p>
    <w:p w:rsidR="006E2FBC" w:rsidRDefault="006A36EC">
      <w:pPr>
        <w:spacing w:line="289" w:lineRule="exact"/>
        <w:rPr>
          <w:rFonts w:ascii="Arial" w:hAnsi="Arial" w:cs="Arial"/>
          <w:b/>
          <w:color w:val="000000"/>
          <w:kern w:val="1"/>
          <w:sz w:val="21"/>
          <w:szCs w:val="21"/>
        </w:rPr>
      </w:pPr>
      <w:r>
        <w:rPr>
          <w:rFonts w:ascii="Arial" w:hAnsi="Arial" w:cs="Arial"/>
          <w:b/>
          <w:color w:val="000000"/>
          <w:kern w:val="1"/>
          <w:sz w:val="21"/>
          <w:szCs w:val="21"/>
        </w:rPr>
        <w:t>i+R erhält Zuschlag für Großprojekt in der Schweiz</w:t>
      </w:r>
    </w:p>
    <w:p w:rsidR="00CA40E0" w:rsidRPr="00897A04" w:rsidRDefault="00A40EBC">
      <w:pPr>
        <w:spacing w:line="289" w:lineRule="exact"/>
        <w:rPr>
          <w:rFonts w:ascii="Arial" w:hAnsi="Arial" w:cs="Arial"/>
          <w:sz w:val="21"/>
          <w:szCs w:val="21"/>
        </w:rPr>
      </w:pPr>
      <w:r>
        <w:rPr>
          <w:rFonts w:ascii="Arial" w:hAnsi="Arial" w:cs="Arial"/>
          <w:color w:val="000000"/>
          <w:kern w:val="1"/>
          <w:sz w:val="21"/>
          <w:szCs w:val="21"/>
        </w:rPr>
        <w:t>Neuer</w:t>
      </w:r>
      <w:r w:rsidR="006A36EC">
        <w:rPr>
          <w:rFonts w:ascii="Arial" w:hAnsi="Arial" w:cs="Arial"/>
          <w:color w:val="000000"/>
          <w:kern w:val="1"/>
          <w:sz w:val="21"/>
          <w:szCs w:val="21"/>
        </w:rPr>
        <w:t xml:space="preserve"> </w:t>
      </w:r>
      <w:r w:rsidR="00FE1A6B">
        <w:rPr>
          <w:rFonts w:ascii="Arial" w:hAnsi="Arial" w:cs="Arial"/>
          <w:color w:val="000000"/>
          <w:kern w:val="1"/>
          <w:sz w:val="21"/>
          <w:szCs w:val="21"/>
        </w:rPr>
        <w:t>Firmens</w:t>
      </w:r>
      <w:r w:rsidR="006A36EC">
        <w:rPr>
          <w:rFonts w:ascii="Arial" w:hAnsi="Arial" w:cs="Arial"/>
          <w:color w:val="000000"/>
          <w:kern w:val="1"/>
          <w:sz w:val="21"/>
          <w:szCs w:val="21"/>
        </w:rPr>
        <w:t xml:space="preserve">itz </w:t>
      </w:r>
      <w:r w:rsidR="001121A8">
        <w:rPr>
          <w:rFonts w:ascii="Arial" w:hAnsi="Arial" w:cs="Arial"/>
          <w:color w:val="000000"/>
          <w:kern w:val="1"/>
          <w:sz w:val="21"/>
          <w:szCs w:val="21"/>
        </w:rPr>
        <w:t xml:space="preserve">in Holzbauweise </w:t>
      </w:r>
      <w:r>
        <w:rPr>
          <w:rFonts w:ascii="Arial" w:hAnsi="Arial" w:cs="Arial"/>
          <w:color w:val="000000"/>
          <w:kern w:val="1"/>
          <w:sz w:val="21"/>
          <w:szCs w:val="21"/>
        </w:rPr>
        <w:t>für</w:t>
      </w:r>
      <w:r w:rsidR="006A36EC">
        <w:rPr>
          <w:rFonts w:ascii="Arial" w:hAnsi="Arial" w:cs="Arial"/>
          <w:color w:val="000000"/>
          <w:kern w:val="1"/>
          <w:sz w:val="21"/>
          <w:szCs w:val="21"/>
        </w:rPr>
        <w:t xml:space="preserve"> Paletten</w:t>
      </w:r>
      <w:r w:rsidR="001121A8">
        <w:rPr>
          <w:rFonts w:ascii="Arial" w:hAnsi="Arial" w:cs="Arial"/>
          <w:color w:val="000000"/>
          <w:kern w:val="1"/>
          <w:sz w:val="21"/>
          <w:szCs w:val="21"/>
        </w:rPr>
        <w:t>hersteller</w:t>
      </w:r>
      <w:r w:rsidR="006A36EC">
        <w:rPr>
          <w:rFonts w:ascii="Arial" w:hAnsi="Arial" w:cs="Arial"/>
          <w:color w:val="000000"/>
          <w:kern w:val="1"/>
          <w:sz w:val="21"/>
          <w:szCs w:val="21"/>
        </w:rPr>
        <w:t xml:space="preserve"> Schroth AG</w:t>
      </w:r>
      <w:r>
        <w:rPr>
          <w:rFonts w:ascii="Arial" w:hAnsi="Arial" w:cs="Arial"/>
          <w:color w:val="000000"/>
          <w:kern w:val="1"/>
          <w:sz w:val="21"/>
          <w:szCs w:val="21"/>
        </w:rPr>
        <w:t xml:space="preserve"> </w:t>
      </w:r>
    </w:p>
    <w:p w:rsidR="00CA40E0" w:rsidRDefault="00CA40E0">
      <w:pPr>
        <w:pStyle w:val="TabellenInhalt"/>
        <w:spacing w:line="289" w:lineRule="exact"/>
        <w:rPr>
          <w:rFonts w:cs="Arial"/>
          <w:szCs w:val="21"/>
        </w:rPr>
      </w:pPr>
    </w:p>
    <w:p w:rsidR="006A36EC" w:rsidRDefault="001E07CA" w:rsidP="006A36EC">
      <w:pPr>
        <w:spacing w:line="289" w:lineRule="exact"/>
        <w:rPr>
          <w:rFonts w:ascii="Arial" w:hAnsi="Arial" w:cs="Arial"/>
          <w:i/>
          <w:sz w:val="21"/>
          <w:szCs w:val="21"/>
        </w:rPr>
      </w:pPr>
      <w:r w:rsidRPr="00A40EBC">
        <w:rPr>
          <w:rFonts w:ascii="Arial" w:hAnsi="Arial" w:cs="Arial"/>
          <w:i/>
          <w:sz w:val="21"/>
          <w:szCs w:val="21"/>
        </w:rPr>
        <w:t>Lauterach</w:t>
      </w:r>
      <w:r w:rsidR="005A4C93">
        <w:rPr>
          <w:rFonts w:ascii="Arial" w:hAnsi="Arial" w:cs="Arial"/>
          <w:i/>
          <w:sz w:val="21"/>
          <w:szCs w:val="21"/>
        </w:rPr>
        <w:t>/Altstätten</w:t>
      </w:r>
      <w:r w:rsidR="00CA2E51" w:rsidRPr="00A40EBC">
        <w:rPr>
          <w:rFonts w:ascii="Arial" w:hAnsi="Arial" w:cs="Arial"/>
          <w:i/>
          <w:sz w:val="21"/>
          <w:szCs w:val="21"/>
        </w:rPr>
        <w:t>,</w:t>
      </w:r>
      <w:r w:rsidR="00CA40E0" w:rsidRPr="00A40EBC">
        <w:rPr>
          <w:rFonts w:ascii="Arial" w:hAnsi="Arial" w:cs="Arial"/>
          <w:i/>
          <w:sz w:val="21"/>
          <w:szCs w:val="21"/>
        </w:rPr>
        <w:t xml:space="preserve"> </w:t>
      </w:r>
      <w:r w:rsidR="006A36EC" w:rsidRPr="00A40EBC">
        <w:rPr>
          <w:rFonts w:ascii="Arial" w:hAnsi="Arial" w:cs="Arial"/>
          <w:i/>
          <w:sz w:val="21"/>
          <w:szCs w:val="21"/>
        </w:rPr>
        <w:t>26</w:t>
      </w:r>
      <w:r w:rsidR="00CA40E0" w:rsidRPr="00A40EBC">
        <w:rPr>
          <w:rFonts w:ascii="Arial" w:hAnsi="Arial" w:cs="Arial"/>
          <w:i/>
          <w:sz w:val="21"/>
          <w:szCs w:val="21"/>
        </w:rPr>
        <w:t xml:space="preserve">. </w:t>
      </w:r>
      <w:r w:rsidR="006A36EC" w:rsidRPr="00A40EBC">
        <w:rPr>
          <w:rFonts w:ascii="Arial" w:hAnsi="Arial" w:cs="Arial"/>
          <w:i/>
          <w:sz w:val="21"/>
          <w:szCs w:val="21"/>
        </w:rPr>
        <w:t>Januar</w:t>
      </w:r>
      <w:r w:rsidR="00CA40E0" w:rsidRPr="00A40EBC">
        <w:rPr>
          <w:rFonts w:ascii="Arial" w:hAnsi="Arial" w:cs="Arial"/>
          <w:i/>
          <w:sz w:val="21"/>
          <w:szCs w:val="21"/>
        </w:rPr>
        <w:t xml:space="preserve"> 201</w:t>
      </w:r>
      <w:r w:rsidR="006A36EC" w:rsidRPr="00A40EBC">
        <w:rPr>
          <w:rFonts w:ascii="Arial" w:hAnsi="Arial" w:cs="Arial"/>
          <w:i/>
          <w:sz w:val="21"/>
          <w:szCs w:val="21"/>
        </w:rPr>
        <w:t>7</w:t>
      </w:r>
      <w:r w:rsidR="00CA40E0" w:rsidRPr="00A40EBC">
        <w:rPr>
          <w:rFonts w:ascii="Arial" w:hAnsi="Arial" w:cs="Arial"/>
          <w:i/>
          <w:sz w:val="21"/>
          <w:szCs w:val="21"/>
        </w:rPr>
        <w:t xml:space="preserve"> –</w:t>
      </w:r>
      <w:r w:rsidR="00D07F45" w:rsidRPr="00A40EBC">
        <w:rPr>
          <w:rFonts w:ascii="Arial" w:hAnsi="Arial" w:cs="Arial"/>
          <w:i/>
          <w:sz w:val="21"/>
          <w:szCs w:val="21"/>
        </w:rPr>
        <w:t xml:space="preserve"> </w:t>
      </w:r>
      <w:r w:rsidR="00A87BA7">
        <w:rPr>
          <w:rFonts w:ascii="Arial" w:hAnsi="Arial" w:cs="Arial"/>
          <w:i/>
          <w:sz w:val="21"/>
          <w:szCs w:val="21"/>
        </w:rPr>
        <w:t xml:space="preserve">Für den </w:t>
      </w:r>
      <w:r w:rsidR="00A40EBC">
        <w:rPr>
          <w:rFonts w:ascii="Arial" w:hAnsi="Arial" w:cs="Arial"/>
          <w:i/>
          <w:sz w:val="21"/>
          <w:szCs w:val="21"/>
        </w:rPr>
        <w:t>Schweizer Paletten</w:t>
      </w:r>
      <w:r w:rsidR="00040567">
        <w:rPr>
          <w:rFonts w:ascii="Arial" w:hAnsi="Arial" w:cs="Arial"/>
          <w:i/>
          <w:sz w:val="21"/>
          <w:szCs w:val="21"/>
        </w:rPr>
        <w:t>hersteller</w:t>
      </w:r>
      <w:r w:rsidR="006A36EC" w:rsidRPr="00A40EBC">
        <w:rPr>
          <w:rFonts w:ascii="Arial" w:hAnsi="Arial" w:cs="Arial"/>
          <w:i/>
          <w:sz w:val="21"/>
          <w:szCs w:val="21"/>
        </w:rPr>
        <w:t xml:space="preserve"> Schroth</w:t>
      </w:r>
      <w:r w:rsidR="00A87BA7">
        <w:rPr>
          <w:rFonts w:ascii="Arial" w:hAnsi="Arial" w:cs="Arial"/>
          <w:i/>
          <w:sz w:val="21"/>
          <w:szCs w:val="21"/>
        </w:rPr>
        <w:t xml:space="preserve"> errichtet i+R Industrie- &amp; Gewerbebau </w:t>
      </w:r>
      <w:r w:rsidR="006A36EC" w:rsidRPr="00A40EBC">
        <w:rPr>
          <w:rFonts w:ascii="Arial" w:hAnsi="Arial" w:cs="Arial"/>
          <w:i/>
          <w:sz w:val="21"/>
          <w:szCs w:val="21"/>
        </w:rPr>
        <w:t>ein neues</w:t>
      </w:r>
      <w:r w:rsidR="00040567">
        <w:rPr>
          <w:rFonts w:ascii="Arial" w:hAnsi="Arial" w:cs="Arial"/>
          <w:i/>
          <w:sz w:val="21"/>
          <w:szCs w:val="21"/>
        </w:rPr>
        <w:t xml:space="preserve"> Betriebsareal</w:t>
      </w:r>
      <w:r w:rsidR="006A36EC">
        <w:rPr>
          <w:rFonts w:ascii="Arial" w:hAnsi="Arial" w:cs="Arial"/>
          <w:i/>
          <w:sz w:val="21"/>
          <w:szCs w:val="21"/>
        </w:rPr>
        <w:t xml:space="preserve"> in Altstätten. De</w:t>
      </w:r>
      <w:r w:rsidR="00A87BA7">
        <w:rPr>
          <w:rFonts w:ascii="Arial" w:hAnsi="Arial" w:cs="Arial"/>
          <w:i/>
          <w:sz w:val="21"/>
          <w:szCs w:val="21"/>
        </w:rPr>
        <w:t>r</w:t>
      </w:r>
      <w:r w:rsidR="006A36EC">
        <w:rPr>
          <w:rFonts w:ascii="Arial" w:hAnsi="Arial" w:cs="Arial"/>
          <w:i/>
          <w:sz w:val="21"/>
          <w:szCs w:val="21"/>
        </w:rPr>
        <w:t xml:space="preserve"> energieeffiziente, aus Holz konstruierte Architekturbau </w:t>
      </w:r>
      <w:r w:rsidR="00A40EBC">
        <w:rPr>
          <w:rFonts w:ascii="Arial" w:hAnsi="Arial" w:cs="Arial"/>
          <w:i/>
          <w:sz w:val="21"/>
          <w:szCs w:val="21"/>
        </w:rPr>
        <w:t xml:space="preserve">soll </w:t>
      </w:r>
      <w:r w:rsidR="00A87BA7">
        <w:rPr>
          <w:rFonts w:ascii="Arial" w:hAnsi="Arial" w:cs="Arial"/>
          <w:i/>
          <w:sz w:val="21"/>
          <w:szCs w:val="21"/>
        </w:rPr>
        <w:t>bis Juni</w:t>
      </w:r>
      <w:r w:rsidR="00A40EBC">
        <w:rPr>
          <w:rFonts w:ascii="Arial" w:hAnsi="Arial" w:cs="Arial"/>
          <w:i/>
          <w:sz w:val="21"/>
          <w:szCs w:val="21"/>
        </w:rPr>
        <w:t xml:space="preserve"> bezugsfertig sein.</w:t>
      </w:r>
      <w:r w:rsidR="00A87BA7">
        <w:rPr>
          <w:rFonts w:ascii="Arial" w:hAnsi="Arial" w:cs="Arial"/>
          <w:i/>
          <w:sz w:val="21"/>
          <w:szCs w:val="21"/>
        </w:rPr>
        <w:t xml:space="preserve"> Da</w:t>
      </w:r>
      <w:r w:rsidR="005A4C93">
        <w:rPr>
          <w:rFonts w:ascii="Arial" w:hAnsi="Arial" w:cs="Arial"/>
          <w:i/>
          <w:sz w:val="21"/>
          <w:szCs w:val="21"/>
        </w:rPr>
        <w:t xml:space="preserve">s Auftragsvolumen beträgt 3,5 </w:t>
      </w:r>
      <w:r w:rsidR="00A87BA7">
        <w:rPr>
          <w:rFonts w:ascii="Arial" w:hAnsi="Arial" w:cs="Arial"/>
          <w:i/>
          <w:sz w:val="21"/>
          <w:szCs w:val="21"/>
        </w:rPr>
        <w:t>Mi</w:t>
      </w:r>
      <w:r w:rsidR="005A4C93">
        <w:rPr>
          <w:rFonts w:ascii="Arial" w:hAnsi="Arial" w:cs="Arial"/>
          <w:i/>
          <w:sz w:val="21"/>
          <w:szCs w:val="21"/>
        </w:rPr>
        <w:t>lli</w:t>
      </w:r>
      <w:r w:rsidR="00A87BA7">
        <w:rPr>
          <w:rFonts w:ascii="Arial" w:hAnsi="Arial" w:cs="Arial"/>
          <w:i/>
          <w:sz w:val="21"/>
          <w:szCs w:val="21"/>
        </w:rPr>
        <w:t>o</w:t>
      </w:r>
      <w:r w:rsidR="005A4C93">
        <w:rPr>
          <w:rFonts w:ascii="Arial" w:hAnsi="Arial" w:cs="Arial"/>
          <w:i/>
          <w:sz w:val="21"/>
          <w:szCs w:val="21"/>
        </w:rPr>
        <w:t>nen</w:t>
      </w:r>
      <w:r w:rsidR="00A87BA7">
        <w:rPr>
          <w:rFonts w:ascii="Arial" w:hAnsi="Arial" w:cs="Arial"/>
          <w:i/>
          <w:sz w:val="21"/>
          <w:szCs w:val="21"/>
        </w:rPr>
        <w:t xml:space="preserve"> Franken.</w:t>
      </w:r>
    </w:p>
    <w:p w:rsidR="006A36EC" w:rsidRDefault="006A36EC" w:rsidP="006A36EC">
      <w:pPr>
        <w:spacing w:line="289" w:lineRule="exact"/>
        <w:rPr>
          <w:rFonts w:ascii="Arial" w:hAnsi="Arial" w:cs="Arial"/>
          <w:sz w:val="21"/>
          <w:szCs w:val="21"/>
        </w:rPr>
      </w:pPr>
    </w:p>
    <w:p w:rsidR="000110C6" w:rsidRDefault="00974F24" w:rsidP="000110C6">
      <w:pPr>
        <w:spacing w:line="289" w:lineRule="exact"/>
        <w:rPr>
          <w:rFonts w:ascii="Arial" w:hAnsi="Arial" w:cs="Arial"/>
          <w:sz w:val="21"/>
          <w:szCs w:val="21"/>
        </w:rPr>
      </w:pPr>
      <w:r>
        <w:rPr>
          <w:rFonts w:ascii="Arial" w:hAnsi="Arial" w:cs="Arial"/>
          <w:sz w:val="21"/>
          <w:szCs w:val="21"/>
        </w:rPr>
        <w:t>F</w:t>
      </w:r>
      <w:r w:rsidR="00890176">
        <w:rPr>
          <w:rFonts w:ascii="Arial" w:hAnsi="Arial" w:cs="Arial"/>
          <w:sz w:val="21"/>
          <w:szCs w:val="21"/>
        </w:rPr>
        <w:t xml:space="preserve">ür den </w:t>
      </w:r>
      <w:r w:rsidR="00040567">
        <w:rPr>
          <w:rFonts w:ascii="Arial" w:hAnsi="Arial" w:cs="Arial"/>
          <w:sz w:val="21"/>
          <w:szCs w:val="21"/>
        </w:rPr>
        <w:t>international</w:t>
      </w:r>
      <w:r w:rsidR="00890176">
        <w:rPr>
          <w:rFonts w:ascii="Arial" w:hAnsi="Arial" w:cs="Arial"/>
          <w:sz w:val="21"/>
          <w:szCs w:val="21"/>
        </w:rPr>
        <w:t xml:space="preserve"> tätigen Palettenhersteller Schroth realisiert i+R einen</w:t>
      </w:r>
      <w:r w:rsidR="000110C6">
        <w:rPr>
          <w:rFonts w:ascii="Arial" w:hAnsi="Arial" w:cs="Arial"/>
          <w:sz w:val="21"/>
          <w:szCs w:val="21"/>
        </w:rPr>
        <w:t xml:space="preserve"> knapp 2.300 Quadratmeter große</w:t>
      </w:r>
      <w:r w:rsidR="005A4C93">
        <w:rPr>
          <w:rFonts w:ascii="Arial" w:hAnsi="Arial" w:cs="Arial"/>
          <w:sz w:val="21"/>
          <w:szCs w:val="21"/>
        </w:rPr>
        <w:t>n</w:t>
      </w:r>
      <w:r w:rsidR="000110C6">
        <w:rPr>
          <w:rFonts w:ascii="Arial" w:hAnsi="Arial" w:cs="Arial"/>
          <w:sz w:val="21"/>
          <w:szCs w:val="21"/>
        </w:rPr>
        <w:t xml:space="preserve"> Baukomplex</w:t>
      </w:r>
      <w:r w:rsidR="00856A13">
        <w:rPr>
          <w:rFonts w:ascii="Arial" w:hAnsi="Arial" w:cs="Arial"/>
          <w:sz w:val="21"/>
          <w:szCs w:val="21"/>
        </w:rPr>
        <w:t xml:space="preserve"> mit zweigeschossigem</w:t>
      </w:r>
      <w:r w:rsidR="000110C6">
        <w:rPr>
          <w:rFonts w:ascii="Arial" w:hAnsi="Arial" w:cs="Arial"/>
          <w:sz w:val="21"/>
          <w:szCs w:val="21"/>
        </w:rPr>
        <w:t xml:space="preserve"> Bürotrakt </w:t>
      </w:r>
      <w:r w:rsidR="005A4C93">
        <w:rPr>
          <w:rFonts w:ascii="Arial" w:hAnsi="Arial" w:cs="Arial"/>
          <w:sz w:val="21"/>
          <w:szCs w:val="21"/>
        </w:rPr>
        <w:t>und</w:t>
      </w:r>
      <w:r w:rsidR="000110C6">
        <w:rPr>
          <w:rFonts w:ascii="Arial" w:hAnsi="Arial" w:cs="Arial"/>
          <w:sz w:val="21"/>
          <w:szCs w:val="21"/>
        </w:rPr>
        <w:t xml:space="preserve"> zwei</w:t>
      </w:r>
      <w:r w:rsidR="00856A13">
        <w:rPr>
          <w:rFonts w:ascii="Arial" w:hAnsi="Arial" w:cs="Arial"/>
          <w:sz w:val="21"/>
          <w:szCs w:val="21"/>
        </w:rPr>
        <w:t xml:space="preserve"> angeschlossenen</w:t>
      </w:r>
      <w:r w:rsidR="000110C6">
        <w:rPr>
          <w:rFonts w:ascii="Arial" w:hAnsi="Arial" w:cs="Arial"/>
          <w:sz w:val="21"/>
          <w:szCs w:val="21"/>
        </w:rPr>
        <w:t xml:space="preserve"> Hallen. Eine </w:t>
      </w:r>
      <w:r w:rsidR="00890176">
        <w:rPr>
          <w:rFonts w:ascii="Arial" w:hAnsi="Arial" w:cs="Arial"/>
          <w:sz w:val="21"/>
          <w:szCs w:val="21"/>
        </w:rPr>
        <w:t xml:space="preserve">davon </w:t>
      </w:r>
      <w:r w:rsidR="005A4C93">
        <w:rPr>
          <w:rFonts w:ascii="Arial" w:hAnsi="Arial" w:cs="Arial"/>
          <w:sz w:val="21"/>
          <w:szCs w:val="21"/>
        </w:rPr>
        <w:t xml:space="preserve">dient reinen Lagerzwecken. </w:t>
      </w:r>
      <w:r w:rsidR="000110C6">
        <w:rPr>
          <w:rFonts w:ascii="Arial" w:hAnsi="Arial" w:cs="Arial"/>
          <w:sz w:val="21"/>
          <w:szCs w:val="21"/>
        </w:rPr>
        <w:t xml:space="preserve">In der zweiten, beheizbaren Halle </w:t>
      </w:r>
      <w:r w:rsidR="008F4A0E">
        <w:rPr>
          <w:rFonts w:ascii="Arial" w:hAnsi="Arial" w:cs="Arial"/>
          <w:sz w:val="21"/>
          <w:szCs w:val="21"/>
        </w:rPr>
        <w:t>wird</w:t>
      </w:r>
      <w:r w:rsidR="000110C6">
        <w:rPr>
          <w:rFonts w:ascii="Arial" w:hAnsi="Arial" w:cs="Arial"/>
          <w:sz w:val="21"/>
          <w:szCs w:val="21"/>
        </w:rPr>
        <w:t xml:space="preserve"> eine automatische Sortier-</w:t>
      </w:r>
      <w:r w:rsidR="00040567">
        <w:rPr>
          <w:rFonts w:ascii="Arial" w:hAnsi="Arial" w:cs="Arial"/>
          <w:sz w:val="21"/>
          <w:szCs w:val="21"/>
        </w:rPr>
        <w:t>, Prüf-</w:t>
      </w:r>
      <w:r w:rsidR="000110C6">
        <w:rPr>
          <w:rFonts w:ascii="Arial" w:hAnsi="Arial" w:cs="Arial"/>
          <w:sz w:val="21"/>
          <w:szCs w:val="21"/>
        </w:rPr>
        <w:t xml:space="preserve"> und Repar</w:t>
      </w:r>
      <w:r w:rsidR="00040567">
        <w:rPr>
          <w:rFonts w:ascii="Arial" w:hAnsi="Arial" w:cs="Arial"/>
          <w:sz w:val="21"/>
          <w:szCs w:val="21"/>
        </w:rPr>
        <w:t>atur</w:t>
      </w:r>
      <w:r w:rsidR="000110C6">
        <w:rPr>
          <w:rFonts w:ascii="Arial" w:hAnsi="Arial" w:cs="Arial"/>
          <w:sz w:val="21"/>
          <w:szCs w:val="21"/>
        </w:rPr>
        <w:t xml:space="preserve">anlage für Paletten </w:t>
      </w:r>
      <w:r w:rsidR="008F4A0E">
        <w:rPr>
          <w:rFonts w:ascii="Arial" w:hAnsi="Arial" w:cs="Arial"/>
          <w:sz w:val="21"/>
          <w:szCs w:val="21"/>
        </w:rPr>
        <w:t>installiert</w:t>
      </w:r>
      <w:r w:rsidR="000110C6">
        <w:rPr>
          <w:rFonts w:ascii="Arial" w:hAnsi="Arial" w:cs="Arial"/>
          <w:sz w:val="21"/>
          <w:szCs w:val="21"/>
        </w:rPr>
        <w:t xml:space="preserve">. </w:t>
      </w:r>
    </w:p>
    <w:p w:rsidR="000110C6" w:rsidRDefault="000110C6" w:rsidP="006A36EC">
      <w:pPr>
        <w:spacing w:line="289" w:lineRule="exact"/>
        <w:rPr>
          <w:rFonts w:ascii="Arial" w:hAnsi="Arial" w:cs="Arial"/>
          <w:sz w:val="21"/>
          <w:szCs w:val="21"/>
        </w:rPr>
      </w:pPr>
    </w:p>
    <w:p w:rsidR="005A4C93" w:rsidRDefault="005A4C93" w:rsidP="005A4C93">
      <w:pPr>
        <w:spacing w:line="289" w:lineRule="exact"/>
        <w:rPr>
          <w:rFonts w:ascii="Arial" w:hAnsi="Arial" w:cs="Arial"/>
          <w:sz w:val="21"/>
          <w:szCs w:val="21"/>
        </w:rPr>
      </w:pPr>
      <w:r>
        <w:rPr>
          <w:rFonts w:ascii="Arial" w:hAnsi="Arial" w:cs="Arial"/>
          <w:sz w:val="21"/>
          <w:szCs w:val="21"/>
        </w:rPr>
        <w:t xml:space="preserve">Aus Platzmangel hat sich </w:t>
      </w:r>
      <w:r w:rsidR="00890176">
        <w:rPr>
          <w:rFonts w:ascii="Arial" w:hAnsi="Arial" w:cs="Arial"/>
          <w:sz w:val="21"/>
          <w:szCs w:val="21"/>
        </w:rPr>
        <w:t>die</w:t>
      </w:r>
      <w:r>
        <w:rPr>
          <w:rFonts w:ascii="Arial" w:hAnsi="Arial" w:cs="Arial"/>
          <w:sz w:val="21"/>
          <w:szCs w:val="21"/>
        </w:rPr>
        <w:t xml:space="preserve"> Schweizer Schroth AG für den neuen Standort entschieden. Das Familienunternehmen ist auf die Herstellung, Reparatur</w:t>
      </w:r>
      <w:r w:rsidR="00040567">
        <w:rPr>
          <w:rFonts w:ascii="Arial" w:hAnsi="Arial" w:cs="Arial"/>
          <w:sz w:val="21"/>
          <w:szCs w:val="21"/>
        </w:rPr>
        <w:t xml:space="preserve"> und</w:t>
      </w:r>
      <w:r>
        <w:rPr>
          <w:rFonts w:ascii="Arial" w:hAnsi="Arial" w:cs="Arial"/>
          <w:sz w:val="21"/>
          <w:szCs w:val="21"/>
        </w:rPr>
        <w:t xml:space="preserve"> Prüfung von Holzpaletten sowie Gitterboxen aus Stahl spezialisiert. Rund 5000 Paletten schlägt es täglich um. Läuft alles planmäßig, geht der Umzug von Montlingen nach Altstätten bereits im Juni über die Bühne.</w:t>
      </w:r>
      <w:r w:rsidR="00F069F0" w:rsidRPr="00F069F0">
        <w:rPr>
          <w:rFonts w:ascii="Arial" w:hAnsi="Arial" w:cs="Arial"/>
          <w:sz w:val="21"/>
          <w:szCs w:val="21"/>
        </w:rPr>
        <w:t xml:space="preserve"> </w:t>
      </w:r>
      <w:r w:rsidR="00040567">
        <w:rPr>
          <w:rFonts w:ascii="Arial" w:hAnsi="Arial" w:cs="Arial"/>
          <w:sz w:val="21"/>
          <w:szCs w:val="21"/>
        </w:rPr>
        <w:t>Insgesamt investiert Schroth</w:t>
      </w:r>
      <w:r w:rsidR="003665AF">
        <w:rPr>
          <w:rFonts w:ascii="Arial" w:hAnsi="Arial" w:cs="Arial"/>
          <w:sz w:val="21"/>
          <w:szCs w:val="21"/>
        </w:rPr>
        <w:t xml:space="preserve"> in den B</w:t>
      </w:r>
      <w:r w:rsidR="00040567">
        <w:rPr>
          <w:rFonts w:ascii="Arial" w:hAnsi="Arial" w:cs="Arial"/>
          <w:sz w:val="21"/>
          <w:szCs w:val="21"/>
        </w:rPr>
        <w:t>au 3,5 Millionen Franken.</w:t>
      </w:r>
    </w:p>
    <w:p w:rsidR="005A4C93" w:rsidRDefault="005A4C93" w:rsidP="006A36EC">
      <w:pPr>
        <w:spacing w:line="289" w:lineRule="exact"/>
        <w:rPr>
          <w:rFonts w:ascii="Arial" w:hAnsi="Arial" w:cs="Arial"/>
          <w:sz w:val="21"/>
          <w:szCs w:val="21"/>
        </w:rPr>
      </w:pPr>
    </w:p>
    <w:p w:rsidR="000110C6" w:rsidRDefault="000110C6" w:rsidP="000110C6">
      <w:pPr>
        <w:spacing w:line="289" w:lineRule="exact"/>
        <w:rPr>
          <w:rFonts w:ascii="Arial" w:hAnsi="Arial" w:cs="Arial"/>
          <w:sz w:val="21"/>
          <w:szCs w:val="21"/>
        </w:rPr>
      </w:pPr>
      <w:r>
        <w:rPr>
          <w:rFonts w:ascii="Arial" w:hAnsi="Arial" w:cs="Arial"/>
          <w:sz w:val="21"/>
          <w:szCs w:val="21"/>
        </w:rPr>
        <w:t xml:space="preserve">„Den Wunsch nach einem neuen Standort haben wir schon lange. Nun können wir ihn </w:t>
      </w:r>
      <w:r w:rsidR="003629C8">
        <w:rPr>
          <w:rFonts w:ascii="Arial" w:hAnsi="Arial" w:cs="Arial"/>
          <w:sz w:val="21"/>
          <w:szCs w:val="21"/>
        </w:rPr>
        <w:t xml:space="preserve">endlich </w:t>
      </w:r>
      <w:r>
        <w:rPr>
          <w:rFonts w:ascii="Arial" w:hAnsi="Arial" w:cs="Arial"/>
          <w:sz w:val="21"/>
          <w:szCs w:val="21"/>
        </w:rPr>
        <w:t xml:space="preserve">realisieren“, freut sich Geschäftsführer Felix Dietrich. „Mit dem Neubau bekommen wir nicht nur deutlich mehr überdachte Lagerfläche, sondern haben alles </w:t>
      </w:r>
      <w:r w:rsidR="00040567">
        <w:rPr>
          <w:rFonts w:ascii="Arial" w:hAnsi="Arial" w:cs="Arial"/>
          <w:sz w:val="21"/>
          <w:szCs w:val="21"/>
        </w:rPr>
        <w:t>auf einem eigenen Firmenareal</w:t>
      </w:r>
      <w:r>
        <w:rPr>
          <w:rFonts w:ascii="Arial" w:hAnsi="Arial" w:cs="Arial"/>
          <w:sz w:val="21"/>
          <w:szCs w:val="21"/>
        </w:rPr>
        <w:t xml:space="preserve">.“ </w:t>
      </w:r>
    </w:p>
    <w:p w:rsidR="000110C6" w:rsidRDefault="000110C6" w:rsidP="000110C6">
      <w:pPr>
        <w:spacing w:line="289" w:lineRule="exact"/>
        <w:rPr>
          <w:rFonts w:ascii="Arial" w:hAnsi="Arial" w:cs="Arial"/>
          <w:sz w:val="21"/>
          <w:szCs w:val="21"/>
        </w:rPr>
      </w:pPr>
    </w:p>
    <w:p w:rsidR="006A36EC" w:rsidRDefault="000110C6" w:rsidP="006A36EC">
      <w:pPr>
        <w:spacing w:line="289" w:lineRule="exact"/>
        <w:rPr>
          <w:rFonts w:ascii="Arial" w:hAnsi="Arial" w:cs="Arial"/>
          <w:b/>
          <w:sz w:val="21"/>
          <w:szCs w:val="21"/>
        </w:rPr>
      </w:pPr>
      <w:r>
        <w:rPr>
          <w:rFonts w:ascii="Arial" w:hAnsi="Arial" w:cs="Arial"/>
          <w:b/>
          <w:sz w:val="21"/>
          <w:szCs w:val="21"/>
        </w:rPr>
        <w:t xml:space="preserve">Industriehalle </w:t>
      </w:r>
      <w:r w:rsidR="00040567">
        <w:rPr>
          <w:rFonts w:ascii="Arial" w:hAnsi="Arial" w:cs="Arial"/>
          <w:b/>
          <w:sz w:val="21"/>
          <w:szCs w:val="21"/>
        </w:rPr>
        <w:t xml:space="preserve">und Bürogebäude </w:t>
      </w:r>
      <w:r>
        <w:rPr>
          <w:rFonts w:ascii="Arial" w:hAnsi="Arial" w:cs="Arial"/>
          <w:b/>
          <w:sz w:val="21"/>
          <w:szCs w:val="21"/>
        </w:rPr>
        <w:t>aus Holz</w:t>
      </w:r>
    </w:p>
    <w:p w:rsidR="006A36EC" w:rsidRDefault="003629C8" w:rsidP="006A36EC">
      <w:pPr>
        <w:spacing w:line="289" w:lineRule="exact"/>
        <w:rPr>
          <w:rFonts w:ascii="Arial" w:hAnsi="Arial" w:cs="Arial"/>
          <w:sz w:val="21"/>
          <w:szCs w:val="21"/>
        </w:rPr>
      </w:pPr>
      <w:r>
        <w:rPr>
          <w:rFonts w:ascii="Arial" w:hAnsi="Arial" w:cs="Arial"/>
          <w:sz w:val="21"/>
          <w:szCs w:val="21"/>
        </w:rPr>
        <w:t>Die neue Industriehalle</w:t>
      </w:r>
      <w:r w:rsidR="00040567">
        <w:rPr>
          <w:rFonts w:ascii="Arial" w:hAnsi="Arial" w:cs="Arial"/>
          <w:sz w:val="21"/>
          <w:szCs w:val="21"/>
        </w:rPr>
        <w:t xml:space="preserve"> sowie das Bürogebäude sind</w:t>
      </w:r>
      <w:r w:rsidR="00F535F9">
        <w:rPr>
          <w:rFonts w:ascii="Arial" w:hAnsi="Arial" w:cs="Arial"/>
          <w:sz w:val="21"/>
          <w:szCs w:val="21"/>
        </w:rPr>
        <w:t xml:space="preserve"> ein aus Holz ausgeführter Architekturbau</w:t>
      </w:r>
      <w:r>
        <w:rPr>
          <w:rFonts w:ascii="Arial" w:hAnsi="Arial" w:cs="Arial"/>
          <w:sz w:val="21"/>
          <w:szCs w:val="21"/>
        </w:rPr>
        <w:t>.</w:t>
      </w:r>
      <w:r w:rsidR="00212EEB">
        <w:rPr>
          <w:rFonts w:ascii="Arial" w:hAnsi="Arial" w:cs="Arial"/>
          <w:sz w:val="21"/>
          <w:szCs w:val="21"/>
        </w:rPr>
        <w:t xml:space="preserve"> Für</w:t>
      </w:r>
      <w:r>
        <w:rPr>
          <w:rFonts w:ascii="Arial" w:hAnsi="Arial" w:cs="Arial"/>
          <w:sz w:val="21"/>
          <w:szCs w:val="21"/>
        </w:rPr>
        <w:t xml:space="preserve"> </w:t>
      </w:r>
      <w:r w:rsidR="006A36EC">
        <w:rPr>
          <w:rFonts w:ascii="Arial" w:hAnsi="Arial" w:cs="Arial"/>
          <w:sz w:val="21"/>
          <w:szCs w:val="21"/>
        </w:rPr>
        <w:t>i+R Projektleiter Rudi Oberzaucher nicht</w:t>
      </w:r>
      <w:r>
        <w:rPr>
          <w:rFonts w:ascii="Arial" w:hAnsi="Arial" w:cs="Arial"/>
          <w:sz w:val="21"/>
          <w:szCs w:val="21"/>
        </w:rPr>
        <w:t>s</w:t>
      </w:r>
      <w:r w:rsidR="006A36EC">
        <w:rPr>
          <w:rFonts w:ascii="Arial" w:hAnsi="Arial" w:cs="Arial"/>
          <w:sz w:val="21"/>
          <w:szCs w:val="21"/>
        </w:rPr>
        <w:t xml:space="preserve"> </w:t>
      </w:r>
      <w:r>
        <w:rPr>
          <w:rFonts w:ascii="Arial" w:hAnsi="Arial" w:cs="Arial"/>
          <w:sz w:val="21"/>
          <w:szCs w:val="21"/>
        </w:rPr>
        <w:t>U</w:t>
      </w:r>
      <w:r w:rsidR="006A36EC">
        <w:rPr>
          <w:rFonts w:ascii="Arial" w:hAnsi="Arial" w:cs="Arial"/>
          <w:sz w:val="21"/>
          <w:szCs w:val="21"/>
        </w:rPr>
        <w:t>ngewöhnlich</w:t>
      </w:r>
      <w:r>
        <w:rPr>
          <w:rFonts w:ascii="Arial" w:hAnsi="Arial" w:cs="Arial"/>
          <w:sz w:val="21"/>
          <w:szCs w:val="21"/>
        </w:rPr>
        <w:t>es</w:t>
      </w:r>
      <w:r w:rsidR="006A36EC">
        <w:rPr>
          <w:rFonts w:ascii="Arial" w:hAnsi="Arial" w:cs="Arial"/>
          <w:sz w:val="21"/>
          <w:szCs w:val="21"/>
        </w:rPr>
        <w:t>: „Industrieunternehmen legen immer mehr Wert auf eine hochwertige Bauweise –</w:t>
      </w:r>
      <w:r w:rsidR="000110C6">
        <w:rPr>
          <w:rFonts w:ascii="Arial" w:hAnsi="Arial" w:cs="Arial"/>
          <w:sz w:val="21"/>
          <w:szCs w:val="21"/>
        </w:rPr>
        <w:t xml:space="preserve"> </w:t>
      </w:r>
      <w:r w:rsidR="006A36EC">
        <w:rPr>
          <w:rFonts w:ascii="Arial" w:hAnsi="Arial" w:cs="Arial"/>
          <w:sz w:val="21"/>
          <w:szCs w:val="21"/>
        </w:rPr>
        <w:t>auch optisch.“ Felix Dietrich</w:t>
      </w:r>
      <w:r w:rsidR="000110C6">
        <w:rPr>
          <w:rFonts w:ascii="Arial" w:hAnsi="Arial" w:cs="Arial"/>
          <w:sz w:val="21"/>
          <w:szCs w:val="21"/>
        </w:rPr>
        <w:t>:</w:t>
      </w:r>
      <w:r w:rsidR="006A36EC">
        <w:rPr>
          <w:rFonts w:ascii="Arial" w:hAnsi="Arial" w:cs="Arial"/>
          <w:sz w:val="21"/>
          <w:szCs w:val="21"/>
        </w:rPr>
        <w:t xml:space="preserve"> „</w:t>
      </w:r>
      <w:r w:rsidR="000110C6">
        <w:rPr>
          <w:rFonts w:ascii="Arial" w:hAnsi="Arial" w:cs="Arial"/>
          <w:sz w:val="21"/>
          <w:szCs w:val="21"/>
        </w:rPr>
        <w:t xml:space="preserve">Das passt zu uns, </w:t>
      </w:r>
      <w:r w:rsidR="006A36EC">
        <w:rPr>
          <w:rFonts w:ascii="Arial" w:hAnsi="Arial" w:cs="Arial"/>
          <w:sz w:val="21"/>
          <w:szCs w:val="21"/>
        </w:rPr>
        <w:t>schlie</w:t>
      </w:r>
      <w:r w:rsidR="000110C6">
        <w:rPr>
          <w:rFonts w:ascii="Arial" w:hAnsi="Arial" w:cs="Arial"/>
          <w:sz w:val="21"/>
          <w:szCs w:val="21"/>
        </w:rPr>
        <w:t>ß</w:t>
      </w:r>
      <w:r w:rsidR="006A36EC">
        <w:rPr>
          <w:rFonts w:ascii="Arial" w:hAnsi="Arial" w:cs="Arial"/>
          <w:sz w:val="21"/>
          <w:szCs w:val="21"/>
        </w:rPr>
        <w:t xml:space="preserve">lich sind wir </w:t>
      </w:r>
      <w:r w:rsidR="00040567">
        <w:rPr>
          <w:rFonts w:ascii="Arial" w:hAnsi="Arial" w:cs="Arial"/>
          <w:sz w:val="21"/>
          <w:szCs w:val="21"/>
        </w:rPr>
        <w:t xml:space="preserve">hauptsächlich </w:t>
      </w:r>
      <w:r w:rsidR="006A36EC">
        <w:rPr>
          <w:rFonts w:ascii="Arial" w:hAnsi="Arial" w:cs="Arial"/>
          <w:sz w:val="21"/>
          <w:szCs w:val="21"/>
        </w:rPr>
        <w:t xml:space="preserve">im Holz-Business tätig.“ Im Endausbau wird das energieeffiziente Gebäude über </w:t>
      </w:r>
      <w:r w:rsidR="00F069F0">
        <w:rPr>
          <w:rFonts w:ascii="Arial" w:hAnsi="Arial" w:cs="Arial"/>
          <w:sz w:val="21"/>
          <w:szCs w:val="21"/>
        </w:rPr>
        <w:t>eine Photovoltaikanlage mit 30 k</w:t>
      </w:r>
      <w:r w:rsidR="006A36EC">
        <w:rPr>
          <w:rFonts w:ascii="Arial" w:hAnsi="Arial" w:cs="Arial"/>
          <w:sz w:val="21"/>
          <w:szCs w:val="21"/>
        </w:rPr>
        <w:t xml:space="preserve">Wp verfügen. </w:t>
      </w:r>
      <w:r w:rsidR="00D244F3">
        <w:rPr>
          <w:rFonts w:ascii="Arial" w:hAnsi="Arial" w:cs="Arial"/>
          <w:sz w:val="21"/>
          <w:szCs w:val="21"/>
        </w:rPr>
        <w:t xml:space="preserve">Trotz schwieriger Baugrundverhältnisse im Hochwasserschutzgebiet </w:t>
      </w:r>
      <w:r w:rsidR="000110C6">
        <w:rPr>
          <w:rFonts w:ascii="Arial" w:hAnsi="Arial" w:cs="Arial"/>
          <w:sz w:val="21"/>
          <w:szCs w:val="21"/>
        </w:rPr>
        <w:t>will</w:t>
      </w:r>
      <w:r w:rsidR="00D244F3">
        <w:rPr>
          <w:rFonts w:ascii="Arial" w:hAnsi="Arial" w:cs="Arial"/>
          <w:sz w:val="21"/>
          <w:szCs w:val="21"/>
        </w:rPr>
        <w:t xml:space="preserve"> i+R den Bau </w:t>
      </w:r>
      <w:r w:rsidR="000110C6">
        <w:rPr>
          <w:rFonts w:ascii="Arial" w:hAnsi="Arial" w:cs="Arial"/>
          <w:sz w:val="21"/>
          <w:szCs w:val="21"/>
        </w:rPr>
        <w:t>innerhalb</w:t>
      </w:r>
      <w:r w:rsidR="00D244F3">
        <w:rPr>
          <w:rFonts w:ascii="Arial" w:hAnsi="Arial" w:cs="Arial"/>
          <w:sz w:val="21"/>
          <w:szCs w:val="21"/>
        </w:rPr>
        <w:t xml:space="preserve"> eine</w:t>
      </w:r>
      <w:r w:rsidR="000110C6">
        <w:rPr>
          <w:rFonts w:ascii="Arial" w:hAnsi="Arial" w:cs="Arial"/>
          <w:sz w:val="21"/>
          <w:szCs w:val="21"/>
        </w:rPr>
        <w:t>s</w:t>
      </w:r>
      <w:r w:rsidR="00D244F3">
        <w:rPr>
          <w:rFonts w:ascii="Arial" w:hAnsi="Arial" w:cs="Arial"/>
          <w:sz w:val="21"/>
          <w:szCs w:val="21"/>
        </w:rPr>
        <w:t xml:space="preserve"> halben Jahr</w:t>
      </w:r>
      <w:r w:rsidR="000110C6">
        <w:rPr>
          <w:rFonts w:ascii="Arial" w:hAnsi="Arial" w:cs="Arial"/>
          <w:sz w:val="21"/>
          <w:szCs w:val="21"/>
        </w:rPr>
        <w:t>es realisieren.</w:t>
      </w:r>
    </w:p>
    <w:p w:rsidR="006A36EC" w:rsidRDefault="006A36EC" w:rsidP="006A36EC">
      <w:pPr>
        <w:spacing w:line="289" w:lineRule="exact"/>
        <w:rPr>
          <w:rFonts w:ascii="Arial" w:hAnsi="Arial" w:cs="Arial"/>
          <w:sz w:val="21"/>
          <w:szCs w:val="21"/>
        </w:rPr>
      </w:pPr>
    </w:p>
    <w:p w:rsidR="006A36EC" w:rsidRDefault="006A36EC" w:rsidP="006A36EC">
      <w:pPr>
        <w:spacing w:line="289" w:lineRule="exact"/>
        <w:rPr>
          <w:rFonts w:ascii="Arial" w:hAnsi="Arial" w:cs="Arial"/>
          <w:b/>
          <w:sz w:val="21"/>
          <w:szCs w:val="21"/>
          <w:lang w:val="de-AT"/>
        </w:rPr>
      </w:pPr>
      <w:r>
        <w:rPr>
          <w:rFonts w:ascii="Arial" w:hAnsi="Arial" w:cs="Arial"/>
          <w:b/>
          <w:sz w:val="21"/>
          <w:szCs w:val="21"/>
        </w:rPr>
        <w:t xml:space="preserve">Infos unter </w:t>
      </w:r>
      <w:hyperlink r:id="rId6" w:history="1">
        <w:r w:rsidR="007A096C" w:rsidRPr="00D93679">
          <w:rPr>
            <w:rStyle w:val="Hyperlink"/>
            <w:rFonts w:ascii="Arial" w:hAnsi="Arial" w:cs="Arial"/>
            <w:b/>
            <w:sz w:val="21"/>
            <w:szCs w:val="21"/>
          </w:rPr>
          <w:t>www.ir-industrie-gewerbebau.at</w:t>
        </w:r>
      </w:hyperlink>
      <w:r w:rsidR="007A096C">
        <w:rPr>
          <w:rStyle w:val="Hyperlink"/>
          <w:rFonts w:ascii="Arial" w:hAnsi="Arial" w:cs="Arial"/>
          <w:b/>
          <w:sz w:val="21"/>
          <w:szCs w:val="21"/>
        </w:rPr>
        <w:t xml:space="preserve"> </w:t>
      </w:r>
      <w:r>
        <w:rPr>
          <w:rFonts w:ascii="Arial" w:hAnsi="Arial" w:cs="Arial"/>
          <w:b/>
          <w:sz w:val="21"/>
          <w:szCs w:val="21"/>
        </w:rPr>
        <w:t xml:space="preserve"> </w:t>
      </w:r>
    </w:p>
    <w:p w:rsidR="00CB2D68" w:rsidRPr="006A36EC" w:rsidRDefault="00CB2D68" w:rsidP="006A36EC">
      <w:pPr>
        <w:pStyle w:val="TabellenInhalt"/>
        <w:spacing w:line="289" w:lineRule="exact"/>
        <w:rPr>
          <w:rFonts w:cs="Arial"/>
          <w:b/>
          <w:szCs w:val="21"/>
          <w:lang w:val="de-AT"/>
        </w:rPr>
      </w:pPr>
    </w:p>
    <w:p w:rsidR="003629C8" w:rsidRDefault="003629C8" w:rsidP="003629C8">
      <w:pPr>
        <w:pStyle w:val="berschrift"/>
        <w:spacing w:line="289" w:lineRule="exact"/>
        <w:rPr>
          <w:rFonts w:cs="Arial"/>
          <w:color w:val="000000"/>
          <w:kern w:val="1"/>
          <w:szCs w:val="21"/>
        </w:rPr>
      </w:pPr>
    </w:p>
    <w:p w:rsidR="003629C8" w:rsidRDefault="003629C8" w:rsidP="003629C8">
      <w:pPr>
        <w:pStyle w:val="berschrift"/>
        <w:spacing w:line="289" w:lineRule="exact"/>
        <w:rPr>
          <w:rFonts w:cs="Arial"/>
          <w:color w:val="000000"/>
          <w:kern w:val="1"/>
          <w:szCs w:val="21"/>
        </w:rPr>
      </w:pPr>
    </w:p>
    <w:p w:rsidR="003629C8" w:rsidRPr="00CA2E1F" w:rsidRDefault="003629C8" w:rsidP="003629C8">
      <w:pPr>
        <w:pStyle w:val="berschrift"/>
        <w:spacing w:line="289" w:lineRule="exact"/>
        <w:rPr>
          <w:rFonts w:cs="Arial"/>
          <w:iCs/>
          <w:color w:val="000000"/>
          <w:kern w:val="1"/>
          <w:szCs w:val="21"/>
        </w:rPr>
      </w:pPr>
      <w:r w:rsidRPr="00CA2E1F">
        <w:rPr>
          <w:rFonts w:cs="Arial"/>
          <w:color w:val="000000"/>
          <w:kern w:val="1"/>
          <w:szCs w:val="21"/>
        </w:rPr>
        <w:t>Bildtexte:</w:t>
      </w:r>
    </w:p>
    <w:p w:rsidR="00485231" w:rsidRPr="00485231" w:rsidRDefault="003629C8" w:rsidP="000E221B">
      <w:pPr>
        <w:spacing w:line="289" w:lineRule="exact"/>
        <w:rPr>
          <w:rFonts w:ascii="Arial" w:hAnsi="Arial" w:cs="Arial"/>
          <w:b/>
          <w:iCs/>
          <w:color w:val="000000"/>
          <w:kern w:val="1"/>
          <w:sz w:val="21"/>
          <w:szCs w:val="21"/>
        </w:rPr>
      </w:pPr>
      <w:r w:rsidRPr="00485231">
        <w:rPr>
          <w:rFonts w:ascii="Arial" w:hAnsi="Arial" w:cs="Arial"/>
          <w:b/>
          <w:iCs/>
          <w:color w:val="000000"/>
          <w:kern w:val="1"/>
          <w:sz w:val="21"/>
          <w:szCs w:val="21"/>
        </w:rPr>
        <w:t>i+R_Schroth1.jpg</w:t>
      </w:r>
      <w:r w:rsidR="00485231">
        <w:rPr>
          <w:rFonts w:ascii="Arial" w:hAnsi="Arial" w:cs="Arial"/>
          <w:b/>
          <w:iCs/>
          <w:color w:val="000000"/>
          <w:kern w:val="1"/>
          <w:sz w:val="21"/>
          <w:szCs w:val="21"/>
        </w:rPr>
        <w:t xml:space="preserve">: </w:t>
      </w:r>
      <w:r w:rsidR="00485231">
        <w:rPr>
          <w:rFonts w:ascii="Arial" w:hAnsi="Arial" w:cs="Arial"/>
          <w:iCs/>
          <w:color w:val="000000"/>
          <w:kern w:val="1"/>
          <w:sz w:val="21"/>
          <w:szCs w:val="21"/>
        </w:rPr>
        <w:t>Für den Schweizer Palettenhersteller Schroth errichtet i+R ein neues Betriebsareal in Altstätten</w:t>
      </w:r>
      <w:r w:rsidR="000E221B">
        <w:rPr>
          <w:rFonts w:ascii="Arial" w:hAnsi="Arial" w:cs="Arial"/>
          <w:iCs/>
          <w:color w:val="000000"/>
          <w:kern w:val="1"/>
          <w:sz w:val="21"/>
          <w:szCs w:val="21"/>
        </w:rPr>
        <w:t>. Im Bild</w:t>
      </w:r>
      <w:r w:rsidR="0066759F">
        <w:rPr>
          <w:rFonts w:ascii="Arial" w:hAnsi="Arial" w:cs="Arial"/>
          <w:iCs/>
          <w:color w:val="000000"/>
          <w:kern w:val="1"/>
          <w:sz w:val="21"/>
          <w:szCs w:val="21"/>
        </w:rPr>
        <w:t xml:space="preserve"> die</w:t>
      </w:r>
      <w:r w:rsidR="00485231">
        <w:rPr>
          <w:rFonts w:ascii="Arial" w:hAnsi="Arial" w:cs="Arial"/>
          <w:iCs/>
          <w:color w:val="000000"/>
          <w:kern w:val="1"/>
          <w:sz w:val="21"/>
          <w:szCs w:val="21"/>
        </w:rPr>
        <w:t xml:space="preserve"> Be</w:t>
      </w:r>
      <w:r w:rsidR="0066759F">
        <w:rPr>
          <w:rFonts w:ascii="Arial" w:hAnsi="Arial" w:cs="Arial"/>
          <w:iCs/>
          <w:color w:val="000000"/>
          <w:kern w:val="1"/>
          <w:sz w:val="21"/>
          <w:szCs w:val="21"/>
        </w:rPr>
        <w:t>teiligten</w:t>
      </w:r>
      <w:r w:rsidR="00485231">
        <w:rPr>
          <w:rFonts w:ascii="Arial" w:hAnsi="Arial" w:cs="Arial"/>
          <w:iCs/>
          <w:color w:val="000000"/>
          <w:kern w:val="1"/>
          <w:sz w:val="21"/>
          <w:szCs w:val="21"/>
        </w:rPr>
        <w:t xml:space="preserve"> </w:t>
      </w:r>
      <w:r w:rsidR="000E221B">
        <w:rPr>
          <w:rFonts w:ascii="Arial" w:hAnsi="Arial" w:cs="Arial"/>
          <w:iCs/>
          <w:color w:val="000000"/>
          <w:kern w:val="1"/>
          <w:sz w:val="21"/>
          <w:szCs w:val="21"/>
        </w:rPr>
        <w:t xml:space="preserve">der Unternehmen mit Architekt sowie Stadtpräsident und Mitarbeitern des Bauamts Altstätten </w:t>
      </w:r>
      <w:r w:rsidR="00485231">
        <w:rPr>
          <w:rFonts w:ascii="Arial" w:hAnsi="Arial" w:cs="Arial"/>
          <w:iCs/>
          <w:color w:val="000000"/>
          <w:kern w:val="1"/>
          <w:sz w:val="21"/>
          <w:szCs w:val="21"/>
        </w:rPr>
        <w:t xml:space="preserve">am Donnerstag </w:t>
      </w:r>
      <w:r w:rsidR="000E221B">
        <w:rPr>
          <w:rFonts w:ascii="Arial" w:hAnsi="Arial" w:cs="Arial"/>
          <w:iCs/>
          <w:color w:val="000000"/>
          <w:kern w:val="1"/>
          <w:sz w:val="21"/>
          <w:szCs w:val="21"/>
        </w:rPr>
        <w:t>beim Spatenstich.</w:t>
      </w:r>
    </w:p>
    <w:p w:rsidR="00485231" w:rsidRDefault="00485231" w:rsidP="003629C8">
      <w:pPr>
        <w:spacing w:line="289" w:lineRule="exact"/>
        <w:rPr>
          <w:rFonts w:ascii="Arial" w:hAnsi="Arial" w:cs="Arial"/>
          <w:b/>
          <w:iCs/>
          <w:color w:val="000000"/>
          <w:kern w:val="1"/>
          <w:sz w:val="21"/>
          <w:szCs w:val="21"/>
        </w:rPr>
      </w:pPr>
    </w:p>
    <w:p w:rsidR="003629C8" w:rsidRDefault="00485231" w:rsidP="003629C8">
      <w:pPr>
        <w:spacing w:line="289" w:lineRule="exact"/>
        <w:rPr>
          <w:rFonts w:ascii="Arial" w:hAnsi="Arial" w:cs="Arial"/>
          <w:iCs/>
          <w:color w:val="000000"/>
          <w:kern w:val="1"/>
          <w:sz w:val="21"/>
          <w:szCs w:val="21"/>
        </w:rPr>
      </w:pPr>
      <w:r w:rsidRPr="00485231">
        <w:rPr>
          <w:rFonts w:ascii="Arial" w:hAnsi="Arial" w:cs="Arial"/>
          <w:b/>
          <w:iCs/>
          <w:color w:val="000000"/>
          <w:kern w:val="1"/>
          <w:sz w:val="21"/>
          <w:szCs w:val="21"/>
        </w:rPr>
        <w:t>i+R_Schroth2.jpg</w:t>
      </w:r>
      <w:r w:rsidR="003629C8" w:rsidRPr="00485231">
        <w:rPr>
          <w:rFonts w:ascii="Arial" w:hAnsi="Arial" w:cs="Arial"/>
          <w:b/>
          <w:iCs/>
          <w:color w:val="000000"/>
          <w:kern w:val="1"/>
          <w:sz w:val="21"/>
          <w:szCs w:val="21"/>
        </w:rPr>
        <w:t xml:space="preserve">: </w:t>
      </w:r>
      <w:r w:rsidRPr="00485231">
        <w:rPr>
          <w:rFonts w:ascii="Arial" w:hAnsi="Arial" w:cs="Arial"/>
          <w:iCs/>
          <w:color w:val="000000"/>
          <w:kern w:val="1"/>
          <w:sz w:val="21"/>
          <w:szCs w:val="21"/>
        </w:rPr>
        <w:t xml:space="preserve">Den Baustart des neuen Betriebsareals in Altstätten feierten die </w:t>
      </w:r>
      <w:r w:rsidR="000E221B">
        <w:rPr>
          <w:rFonts w:ascii="Arial" w:hAnsi="Arial" w:cs="Arial"/>
          <w:iCs/>
          <w:color w:val="000000"/>
          <w:kern w:val="1"/>
          <w:sz w:val="21"/>
          <w:szCs w:val="21"/>
        </w:rPr>
        <w:t>Unternehmen mit Partnern</w:t>
      </w:r>
      <w:r>
        <w:rPr>
          <w:rFonts w:ascii="Arial" w:hAnsi="Arial" w:cs="Arial"/>
          <w:iCs/>
          <w:color w:val="000000"/>
          <w:kern w:val="1"/>
          <w:sz w:val="21"/>
          <w:szCs w:val="21"/>
        </w:rPr>
        <w:t xml:space="preserve"> </w:t>
      </w:r>
      <w:r w:rsidR="000E221B">
        <w:rPr>
          <w:rFonts w:ascii="Arial" w:hAnsi="Arial" w:cs="Arial"/>
          <w:iCs/>
          <w:color w:val="000000"/>
          <w:kern w:val="1"/>
          <w:sz w:val="21"/>
          <w:szCs w:val="21"/>
        </w:rPr>
        <w:t>beim</w:t>
      </w:r>
      <w:r>
        <w:rPr>
          <w:rFonts w:ascii="Arial" w:hAnsi="Arial" w:cs="Arial"/>
          <w:iCs/>
          <w:color w:val="000000"/>
          <w:kern w:val="1"/>
          <w:sz w:val="21"/>
          <w:szCs w:val="21"/>
        </w:rPr>
        <w:t xml:space="preserve"> obligatorischen Spatenstich.</w:t>
      </w:r>
    </w:p>
    <w:p w:rsidR="00485231" w:rsidRDefault="00485231" w:rsidP="003629C8">
      <w:pPr>
        <w:spacing w:line="289" w:lineRule="exact"/>
        <w:rPr>
          <w:rFonts w:ascii="Arial" w:hAnsi="Arial" w:cs="Arial"/>
          <w:iCs/>
          <w:color w:val="000000"/>
          <w:kern w:val="1"/>
          <w:sz w:val="21"/>
          <w:szCs w:val="21"/>
        </w:rPr>
      </w:pPr>
    </w:p>
    <w:p w:rsidR="003629C8" w:rsidRPr="00485231" w:rsidRDefault="003629C8" w:rsidP="003629C8">
      <w:pPr>
        <w:spacing w:line="289" w:lineRule="exact"/>
        <w:rPr>
          <w:rFonts w:ascii="Arial" w:hAnsi="Arial" w:cs="Arial"/>
          <w:b/>
          <w:iCs/>
          <w:color w:val="000000"/>
          <w:kern w:val="1"/>
          <w:sz w:val="21"/>
          <w:szCs w:val="21"/>
        </w:rPr>
      </w:pPr>
    </w:p>
    <w:p w:rsidR="0066759F" w:rsidRPr="00485231" w:rsidRDefault="0066759F" w:rsidP="0066759F">
      <w:pPr>
        <w:spacing w:line="289" w:lineRule="exact"/>
        <w:rPr>
          <w:rFonts w:ascii="Arial" w:hAnsi="Arial" w:cs="Arial"/>
          <w:iCs/>
          <w:color w:val="000000"/>
          <w:kern w:val="1"/>
          <w:sz w:val="21"/>
          <w:szCs w:val="21"/>
        </w:rPr>
      </w:pPr>
      <w:r w:rsidRPr="00485231">
        <w:rPr>
          <w:rFonts w:ascii="Arial" w:hAnsi="Arial" w:cs="Arial"/>
          <w:b/>
          <w:iCs/>
          <w:color w:val="000000"/>
          <w:kern w:val="1"/>
          <w:sz w:val="21"/>
          <w:szCs w:val="21"/>
        </w:rPr>
        <w:lastRenderedPageBreak/>
        <w:t xml:space="preserve">i+R_Schroth3.jpg </w:t>
      </w:r>
      <w:r w:rsidRPr="00485231">
        <w:rPr>
          <w:rFonts w:ascii="Arial" w:hAnsi="Arial" w:cs="Arial"/>
          <w:iCs/>
          <w:color w:val="000000"/>
          <w:kern w:val="1"/>
          <w:sz w:val="21"/>
          <w:szCs w:val="21"/>
        </w:rPr>
        <w:t>und</w:t>
      </w:r>
      <w:r w:rsidRPr="00485231">
        <w:rPr>
          <w:rFonts w:ascii="Arial" w:hAnsi="Arial" w:cs="Arial"/>
          <w:b/>
          <w:iCs/>
          <w:color w:val="000000"/>
          <w:kern w:val="1"/>
          <w:sz w:val="21"/>
          <w:szCs w:val="21"/>
        </w:rPr>
        <w:t xml:space="preserve"> i+R_Schroth4:</w:t>
      </w:r>
      <w:r w:rsidRPr="00BE1D9F">
        <w:rPr>
          <w:rFonts w:ascii="Arial" w:hAnsi="Arial" w:cs="Arial"/>
          <w:iCs/>
          <w:color w:val="000000"/>
          <w:kern w:val="1"/>
          <w:sz w:val="21"/>
          <w:szCs w:val="21"/>
        </w:rPr>
        <w:t xml:space="preserve"> </w:t>
      </w:r>
      <w:r w:rsidR="00CA2E1F">
        <w:rPr>
          <w:rFonts w:ascii="Arial" w:hAnsi="Arial" w:cs="Arial"/>
          <w:iCs/>
          <w:color w:val="000000"/>
          <w:kern w:val="2"/>
          <w:sz w:val="21"/>
          <w:szCs w:val="21"/>
        </w:rPr>
        <w:t>Bis Juni errichtet i+R für den Palettenhersteller Schroth das neue Betriebsareal in Altstätten. Im Bild: Jasmine Fuster, Diana Lavanga (beide Verwaltung), Felix Dietrich (Geschäftsleitung Schroth AG Montlingen) und Hartmut Schroth (Geschäftsführender Gesellschafter Schroth).</w:t>
      </w:r>
    </w:p>
    <w:p w:rsidR="003629C8" w:rsidRPr="00485231" w:rsidRDefault="003629C8" w:rsidP="003629C8">
      <w:pPr>
        <w:spacing w:line="289" w:lineRule="exact"/>
        <w:rPr>
          <w:rFonts w:ascii="Arial" w:hAnsi="Arial" w:cs="Arial"/>
          <w:iCs/>
          <w:color w:val="000000"/>
          <w:kern w:val="1"/>
          <w:sz w:val="21"/>
          <w:szCs w:val="21"/>
        </w:rPr>
      </w:pPr>
    </w:p>
    <w:p w:rsidR="003629C8" w:rsidRPr="00485231" w:rsidRDefault="003629C8" w:rsidP="003629C8">
      <w:pPr>
        <w:spacing w:line="289" w:lineRule="exact"/>
        <w:rPr>
          <w:rFonts w:ascii="Arial" w:hAnsi="Arial" w:cs="Arial"/>
          <w:iCs/>
          <w:color w:val="000000"/>
          <w:kern w:val="1"/>
          <w:sz w:val="21"/>
          <w:szCs w:val="21"/>
        </w:rPr>
      </w:pPr>
    </w:p>
    <w:p w:rsidR="003629C8" w:rsidRPr="00485231" w:rsidRDefault="003629C8" w:rsidP="003629C8">
      <w:pPr>
        <w:spacing w:line="289" w:lineRule="exact"/>
        <w:rPr>
          <w:rFonts w:ascii="Arial" w:hAnsi="Arial" w:cs="Arial"/>
          <w:color w:val="000000"/>
          <w:kern w:val="1"/>
          <w:sz w:val="21"/>
          <w:szCs w:val="21"/>
        </w:rPr>
      </w:pPr>
    </w:p>
    <w:p w:rsidR="003629C8" w:rsidRDefault="003629C8" w:rsidP="003629C8">
      <w:pPr>
        <w:spacing w:line="289" w:lineRule="exact"/>
        <w:rPr>
          <w:rFonts w:ascii="Arial" w:hAnsi="Arial" w:cs="Arial"/>
          <w:iCs/>
          <w:color w:val="000000"/>
          <w:kern w:val="1"/>
          <w:sz w:val="21"/>
          <w:szCs w:val="21"/>
        </w:rPr>
      </w:pPr>
      <w:r w:rsidRPr="00A1436A">
        <w:rPr>
          <w:rFonts w:ascii="Arial" w:hAnsi="Arial" w:cs="Arial"/>
          <w:color w:val="000000"/>
          <w:kern w:val="1"/>
          <w:sz w:val="21"/>
          <w:szCs w:val="21"/>
        </w:rPr>
        <w:t xml:space="preserve">Copyright: </w:t>
      </w:r>
      <w:r w:rsidRPr="00A1436A">
        <w:rPr>
          <w:rFonts w:ascii="Arial" w:hAnsi="Arial" w:cs="Arial"/>
          <w:iCs/>
          <w:color w:val="000000"/>
          <w:kern w:val="1"/>
          <w:sz w:val="21"/>
          <w:szCs w:val="21"/>
        </w:rPr>
        <w:t>i+R Industrie- &amp; Gewerbebau GmbH/Lisa Ma</w:t>
      </w:r>
      <w:r>
        <w:rPr>
          <w:rFonts w:ascii="Arial" w:hAnsi="Arial" w:cs="Arial"/>
          <w:iCs/>
          <w:color w:val="000000"/>
          <w:kern w:val="1"/>
          <w:sz w:val="21"/>
          <w:szCs w:val="21"/>
        </w:rPr>
        <w:t xml:space="preserve">this. </w:t>
      </w:r>
      <w:r w:rsidRPr="00A1436A">
        <w:rPr>
          <w:rFonts w:ascii="Arial" w:hAnsi="Arial" w:cs="Arial"/>
          <w:iCs/>
          <w:color w:val="000000"/>
          <w:kern w:val="1"/>
          <w:sz w:val="21"/>
          <w:szCs w:val="21"/>
        </w:rPr>
        <w:t>Abdruck honorarfrei zur Berichterstattung über die i+R Industrie- &amp; Gewerbebau GmbH. Angabe des Bildnachweises ist Voraussetzung.</w:t>
      </w:r>
    </w:p>
    <w:p w:rsidR="003629C8" w:rsidRDefault="003629C8" w:rsidP="003629C8">
      <w:pPr>
        <w:spacing w:line="289" w:lineRule="exact"/>
        <w:rPr>
          <w:rFonts w:ascii="Arial" w:hAnsi="Arial" w:cs="Arial"/>
          <w:iCs/>
          <w:color w:val="000000"/>
          <w:kern w:val="1"/>
          <w:sz w:val="21"/>
          <w:szCs w:val="21"/>
        </w:rPr>
      </w:pPr>
    </w:p>
    <w:p w:rsidR="003629C8" w:rsidRPr="00A1436A" w:rsidRDefault="003629C8" w:rsidP="003629C8">
      <w:pPr>
        <w:spacing w:line="289" w:lineRule="exact"/>
        <w:rPr>
          <w:rFonts w:ascii="Arial" w:hAnsi="Arial" w:cs="Arial"/>
          <w:color w:val="000000"/>
          <w:kern w:val="1"/>
          <w:sz w:val="21"/>
          <w:szCs w:val="21"/>
        </w:rPr>
      </w:pPr>
    </w:p>
    <w:p w:rsidR="00A94D4E" w:rsidRDefault="00A94D4E" w:rsidP="00A94D4E">
      <w:pPr>
        <w:pStyle w:val="TabellenInhalt"/>
        <w:spacing w:line="289" w:lineRule="exact"/>
        <w:rPr>
          <w:rFonts w:cs="Arial"/>
          <w:szCs w:val="21"/>
        </w:rPr>
      </w:pPr>
      <w:r>
        <w:rPr>
          <w:rFonts w:cs="Arial"/>
          <w:b/>
          <w:szCs w:val="21"/>
        </w:rPr>
        <w:t>Über i+R Industrie- &amp; Gewerbebau</w:t>
      </w:r>
    </w:p>
    <w:p w:rsidR="00590BC2" w:rsidRDefault="00A94D4E" w:rsidP="00590BC2">
      <w:pPr>
        <w:pStyle w:val="TabellenInhalt"/>
        <w:spacing w:line="289" w:lineRule="exact"/>
        <w:rPr>
          <w:rFonts w:cs="Arial"/>
          <w:szCs w:val="21"/>
        </w:rPr>
      </w:pPr>
      <w:r>
        <w:rPr>
          <w:rFonts w:cs="Arial"/>
          <w:szCs w:val="21"/>
        </w:rPr>
        <w:t>D</w:t>
      </w:r>
      <w:r w:rsidR="00897A04">
        <w:rPr>
          <w:rFonts w:cs="Arial"/>
          <w:szCs w:val="21"/>
        </w:rPr>
        <w:t>as</w:t>
      </w:r>
      <w:r>
        <w:rPr>
          <w:rFonts w:cs="Arial"/>
          <w:szCs w:val="21"/>
        </w:rPr>
        <w:t xml:space="preserve"> Unternehmen ist eine hundertprozentige Tochter der</w:t>
      </w:r>
      <w:r w:rsidR="007E466C">
        <w:rPr>
          <w:rFonts w:cs="Arial"/>
          <w:szCs w:val="21"/>
        </w:rPr>
        <w:t xml:space="preserve"> </w:t>
      </w:r>
      <w:r w:rsidR="00897A04">
        <w:rPr>
          <w:rFonts w:cs="Arial"/>
          <w:szCs w:val="21"/>
        </w:rPr>
        <w:t xml:space="preserve">Vorarlberger </w:t>
      </w:r>
      <w:r>
        <w:rPr>
          <w:rFonts w:cs="Arial"/>
          <w:szCs w:val="21"/>
        </w:rPr>
        <w:t>i+R Gruppe mit Spezialisierung auf Industrie</w:t>
      </w:r>
      <w:r w:rsidRPr="00F66E03">
        <w:rPr>
          <w:rFonts w:cs="Arial"/>
          <w:szCs w:val="21"/>
        </w:rPr>
        <w:t xml:space="preserve">- und Gewerbebau. </w:t>
      </w:r>
      <w:r w:rsidR="00F069F0">
        <w:rPr>
          <w:rFonts w:cs="Arial"/>
          <w:szCs w:val="21"/>
        </w:rPr>
        <w:t>Das</w:t>
      </w:r>
      <w:r w:rsidR="00590BC2" w:rsidRPr="00F66E03">
        <w:rPr>
          <w:rFonts w:cs="Arial"/>
          <w:szCs w:val="21"/>
        </w:rPr>
        <w:t xml:space="preserve"> Spektrum reicht vo</w:t>
      </w:r>
      <w:r w:rsidR="00590BC2">
        <w:rPr>
          <w:rFonts w:cs="Arial"/>
          <w:szCs w:val="21"/>
        </w:rPr>
        <w:t>n</w:t>
      </w:r>
      <w:r w:rsidR="00590BC2" w:rsidRPr="00F66E03">
        <w:rPr>
          <w:rFonts w:cs="Arial"/>
          <w:szCs w:val="21"/>
        </w:rPr>
        <w:t xml:space="preserve"> klassischen Industrie- und Betriebsanlagen über Hotel</w:t>
      </w:r>
      <w:r w:rsidR="00590BC2">
        <w:rPr>
          <w:rFonts w:cs="Arial"/>
          <w:szCs w:val="21"/>
        </w:rPr>
        <w:t>s</w:t>
      </w:r>
      <w:r w:rsidR="00590BC2" w:rsidRPr="00F66E03">
        <w:rPr>
          <w:rFonts w:cs="Arial"/>
          <w:szCs w:val="21"/>
        </w:rPr>
        <w:t xml:space="preserve"> bis zu hochwertigen Gewerbe- und Büro</w:t>
      </w:r>
      <w:r w:rsidR="00590BC2">
        <w:rPr>
          <w:rFonts w:cs="Arial"/>
          <w:szCs w:val="21"/>
        </w:rPr>
        <w:t>gebäuden</w:t>
      </w:r>
      <w:r w:rsidR="00590BC2" w:rsidRPr="00F66E03">
        <w:rPr>
          <w:rFonts w:cs="Arial"/>
          <w:szCs w:val="21"/>
        </w:rPr>
        <w:t>.</w:t>
      </w:r>
      <w:r w:rsidR="00590BC2">
        <w:rPr>
          <w:rFonts w:cs="Arial"/>
          <w:szCs w:val="21"/>
        </w:rPr>
        <w:t xml:space="preserve"> </w:t>
      </w:r>
    </w:p>
    <w:p w:rsidR="00590BC2" w:rsidRDefault="00590BC2" w:rsidP="00590BC2">
      <w:pPr>
        <w:pStyle w:val="TabellenInhalt"/>
        <w:spacing w:line="289" w:lineRule="exact"/>
        <w:rPr>
          <w:rFonts w:cs="Arial"/>
          <w:szCs w:val="21"/>
        </w:rPr>
      </w:pPr>
    </w:p>
    <w:p w:rsidR="00590BC2" w:rsidRPr="003A3800" w:rsidRDefault="00590BC2" w:rsidP="00590BC2">
      <w:pPr>
        <w:pStyle w:val="TabellenInhalt"/>
        <w:spacing w:line="289" w:lineRule="exact"/>
        <w:rPr>
          <w:rFonts w:cs="Arial"/>
          <w:szCs w:val="21"/>
        </w:rPr>
      </w:pPr>
      <w:r>
        <w:rPr>
          <w:rFonts w:cs="Arial"/>
          <w:szCs w:val="21"/>
        </w:rPr>
        <w:t>Mit i+R energie und i+R geotech hat sich das Unternehmen der Nutzung von nachhaltigen Energiequellen (Sonne, Erdwärme) verschrieben, die das Portfolio durch Photovoltaikanlagenbau und Erdsondenbohrungen ergänzen</w:t>
      </w:r>
      <w:r w:rsidRPr="003A3800">
        <w:rPr>
          <w:rFonts w:cs="Arial"/>
          <w:szCs w:val="21"/>
        </w:rPr>
        <w:t xml:space="preserve">. An gewerbliche Bauherren richtet sich das </w:t>
      </w:r>
      <w:r w:rsidRPr="00F348E7">
        <w:rPr>
          <w:rFonts w:cs="Arial"/>
          <w:szCs w:val="21"/>
        </w:rPr>
        <w:t xml:space="preserve">Unternehmen mit der Sparte i+R sanieren &amp; bauen. Diese realisiert </w:t>
      </w:r>
      <w:r>
        <w:rPr>
          <w:rFonts w:cs="Arial"/>
          <w:szCs w:val="21"/>
        </w:rPr>
        <w:t xml:space="preserve">die Renovierung von Industrie- &amp; Gewerbebauten. </w:t>
      </w:r>
      <w:r w:rsidRPr="00F348E7">
        <w:rPr>
          <w:rFonts w:cs="Arial"/>
          <w:szCs w:val="21"/>
        </w:rPr>
        <w:t>Die</w:t>
      </w:r>
      <w:r w:rsidRPr="003A3800">
        <w:rPr>
          <w:rFonts w:cs="Arial"/>
          <w:szCs w:val="21"/>
        </w:rPr>
        <w:t xml:space="preserve"> i+R Industrie- &amp; Gewerbebau agiert als Total- oder Generalunternehmer und arbeitet eng mit den i+R-Schwestern sowie mit regionalen Partnerbetrieben zusammen.</w:t>
      </w:r>
    </w:p>
    <w:p w:rsidR="00CA40E0" w:rsidRDefault="00CA40E0" w:rsidP="00590BC2">
      <w:pPr>
        <w:pStyle w:val="TabellenInhalt"/>
        <w:spacing w:line="289" w:lineRule="exact"/>
        <w:rPr>
          <w:rFonts w:cs="Arial"/>
          <w:color w:val="000000"/>
          <w:kern w:val="1"/>
          <w:szCs w:val="21"/>
        </w:rPr>
      </w:pPr>
    </w:p>
    <w:p w:rsidR="00FB7C16" w:rsidRDefault="00FB7C16">
      <w:pPr>
        <w:spacing w:line="289" w:lineRule="exact"/>
        <w:rPr>
          <w:rFonts w:ascii="Arial" w:hAnsi="Arial" w:cs="Arial"/>
          <w:color w:val="000000"/>
          <w:kern w:val="1"/>
          <w:sz w:val="21"/>
          <w:szCs w:val="21"/>
        </w:rPr>
      </w:pPr>
    </w:p>
    <w:p w:rsidR="00CA40E0" w:rsidRDefault="00CA40E0">
      <w:pPr>
        <w:spacing w:line="289" w:lineRule="exact"/>
        <w:rPr>
          <w:rFonts w:ascii="Arial" w:hAnsi="Arial" w:cs="Arial"/>
          <w:color w:val="000000"/>
          <w:kern w:val="1"/>
          <w:sz w:val="21"/>
          <w:szCs w:val="21"/>
        </w:rPr>
      </w:pPr>
    </w:p>
    <w:p w:rsidR="00CA40E0" w:rsidRDefault="00CA40E0">
      <w:pPr>
        <w:pStyle w:val="berschrift"/>
        <w:spacing w:line="289" w:lineRule="exact"/>
        <w:rPr>
          <w:rFonts w:cs="Arial"/>
          <w:b w:val="0"/>
          <w:kern w:val="1"/>
          <w:szCs w:val="21"/>
        </w:rPr>
      </w:pPr>
      <w:r>
        <w:rPr>
          <w:rFonts w:cs="Arial"/>
          <w:kern w:val="1"/>
          <w:szCs w:val="21"/>
        </w:rPr>
        <w:t>Rückfragehinweis für die Redaktionen:</w:t>
      </w:r>
    </w:p>
    <w:p w:rsidR="003A2B36" w:rsidRPr="003A2B36" w:rsidRDefault="00CA40E0" w:rsidP="003A2B36">
      <w:pPr>
        <w:pStyle w:val="berschrift"/>
        <w:spacing w:line="289" w:lineRule="exact"/>
        <w:rPr>
          <w:rFonts w:cs="Arial"/>
          <w:b w:val="0"/>
          <w:kern w:val="1"/>
          <w:szCs w:val="21"/>
        </w:rPr>
      </w:pPr>
      <w:r w:rsidRPr="00212EEB">
        <w:rPr>
          <w:rFonts w:cs="Arial"/>
          <w:b w:val="0"/>
          <w:kern w:val="1"/>
          <w:szCs w:val="21"/>
        </w:rPr>
        <w:t xml:space="preserve">i+R Industrie- &amp; Gewerbebau </w:t>
      </w:r>
      <w:r w:rsidR="00C67747" w:rsidRPr="00212EEB">
        <w:rPr>
          <w:rFonts w:cs="Arial"/>
          <w:b w:val="0"/>
          <w:kern w:val="1"/>
          <w:szCs w:val="21"/>
        </w:rPr>
        <w:t>GmbH</w:t>
      </w:r>
      <w:r w:rsidRPr="00212EEB">
        <w:rPr>
          <w:rFonts w:cs="Arial"/>
          <w:b w:val="0"/>
          <w:kern w:val="1"/>
          <w:szCs w:val="21"/>
        </w:rPr>
        <w:t xml:space="preserve">, </w:t>
      </w:r>
      <w:r w:rsidR="003156FE">
        <w:rPr>
          <w:rFonts w:cs="Arial"/>
          <w:b w:val="0"/>
          <w:kern w:val="1"/>
          <w:szCs w:val="21"/>
        </w:rPr>
        <w:t>Rudi Oberzaucher</w:t>
      </w:r>
      <w:r w:rsidR="003A2B36" w:rsidRPr="00212EEB">
        <w:rPr>
          <w:rFonts w:cs="Arial"/>
          <w:b w:val="0"/>
          <w:kern w:val="1"/>
          <w:szCs w:val="21"/>
        </w:rPr>
        <w:t>, Telefon</w:t>
      </w:r>
      <w:r w:rsidRPr="00212EEB">
        <w:rPr>
          <w:rFonts w:cs="Arial"/>
          <w:b w:val="0"/>
          <w:kern w:val="1"/>
          <w:szCs w:val="21"/>
        </w:rPr>
        <w:t xml:space="preserve"> </w:t>
      </w:r>
      <w:r w:rsidR="006A36EC" w:rsidRPr="00212EEB">
        <w:rPr>
          <w:rFonts w:cs="Arial"/>
          <w:b w:val="0"/>
          <w:kern w:val="1"/>
          <w:szCs w:val="21"/>
        </w:rPr>
        <w:t>00</w:t>
      </w:r>
      <w:r w:rsidR="00212EEB" w:rsidRPr="00212EEB">
        <w:rPr>
          <w:rFonts w:cs="Arial"/>
          <w:b w:val="0"/>
          <w:kern w:val="1"/>
          <w:szCs w:val="21"/>
        </w:rPr>
        <w:t>43</w:t>
      </w:r>
      <w:r w:rsidR="006A36EC" w:rsidRPr="00212EEB">
        <w:rPr>
          <w:rFonts w:cs="Arial"/>
          <w:b w:val="0"/>
          <w:kern w:val="1"/>
          <w:szCs w:val="21"/>
        </w:rPr>
        <w:t>/</w:t>
      </w:r>
      <w:r w:rsidR="00212EEB" w:rsidRPr="00212EEB">
        <w:rPr>
          <w:rFonts w:cs="Arial"/>
          <w:b w:val="0"/>
          <w:kern w:val="1"/>
          <w:szCs w:val="21"/>
        </w:rPr>
        <w:t>5574</w:t>
      </w:r>
      <w:r w:rsidR="006A36EC" w:rsidRPr="00212EEB">
        <w:rPr>
          <w:rFonts w:cs="Arial"/>
          <w:b w:val="0"/>
          <w:kern w:val="1"/>
          <w:szCs w:val="21"/>
        </w:rPr>
        <w:t>/</w:t>
      </w:r>
      <w:r w:rsidR="00212EEB" w:rsidRPr="00212EEB">
        <w:rPr>
          <w:rFonts w:cs="Arial"/>
          <w:b w:val="0"/>
          <w:kern w:val="1"/>
          <w:szCs w:val="21"/>
        </w:rPr>
        <w:t>6888-29</w:t>
      </w:r>
      <w:r w:rsidR="003156FE">
        <w:rPr>
          <w:rFonts w:cs="Arial"/>
          <w:b w:val="0"/>
          <w:kern w:val="1"/>
          <w:szCs w:val="21"/>
        </w:rPr>
        <w:t>00</w:t>
      </w:r>
      <w:r w:rsidRPr="00212EEB">
        <w:rPr>
          <w:rFonts w:cs="Arial"/>
          <w:b w:val="0"/>
          <w:kern w:val="1"/>
          <w:szCs w:val="21"/>
        </w:rPr>
        <w:t xml:space="preserve">, Mail </w:t>
      </w:r>
      <w:hyperlink r:id="rId7" w:history="1">
        <w:r w:rsidR="00040567" w:rsidRPr="002A34F2">
          <w:rPr>
            <w:rStyle w:val="Hyperlink"/>
            <w:rFonts w:cs="Arial"/>
            <w:b w:val="0"/>
            <w:kern w:val="1"/>
            <w:szCs w:val="21"/>
          </w:rPr>
          <w:t>r.oberzaucher@ir-gruppe.com</w:t>
        </w:r>
      </w:hyperlink>
      <w:r w:rsidR="00040567">
        <w:rPr>
          <w:rFonts w:cs="Arial"/>
          <w:b w:val="0"/>
          <w:kern w:val="1"/>
          <w:szCs w:val="21"/>
        </w:rPr>
        <w:t xml:space="preserve"> </w:t>
      </w:r>
    </w:p>
    <w:p w:rsidR="00CA40E0" w:rsidRPr="003A2B36" w:rsidRDefault="00CA40E0" w:rsidP="003A2B36">
      <w:pPr>
        <w:pStyle w:val="berschrift"/>
        <w:spacing w:line="289" w:lineRule="exact"/>
        <w:rPr>
          <w:b w:val="0"/>
        </w:rPr>
      </w:pPr>
      <w:r>
        <w:rPr>
          <w:rStyle w:val="Fett"/>
          <w:rFonts w:cs="Arial"/>
          <w:bCs w:val="0"/>
          <w:color w:val="000000"/>
          <w:kern w:val="1"/>
          <w:szCs w:val="21"/>
        </w:rPr>
        <w:t>Pzwei. Pressearbeit, Mag. Daniela Kaulfus, Telefon 0043/</w:t>
      </w:r>
      <w:r w:rsidR="002C6EDA">
        <w:rPr>
          <w:rStyle w:val="Fett"/>
          <w:rFonts w:cs="Arial"/>
          <w:bCs w:val="0"/>
          <w:color w:val="000000"/>
          <w:kern w:val="1"/>
          <w:szCs w:val="21"/>
        </w:rPr>
        <w:t>699/19259195</w:t>
      </w:r>
      <w:r>
        <w:rPr>
          <w:rStyle w:val="Fett"/>
          <w:rFonts w:cs="Arial"/>
          <w:bCs w:val="0"/>
          <w:color w:val="000000"/>
          <w:kern w:val="1"/>
          <w:szCs w:val="21"/>
        </w:rPr>
        <w:t>, Mail</w:t>
      </w:r>
      <w:r>
        <w:rPr>
          <w:rStyle w:val="Fett"/>
          <w:rFonts w:cs="Arial"/>
          <w:color w:val="000000"/>
          <w:kern w:val="1"/>
          <w:szCs w:val="21"/>
        </w:rPr>
        <w:t xml:space="preserve"> </w:t>
      </w:r>
      <w:hyperlink r:id="rId8" w:history="1">
        <w:r w:rsidRPr="003A2B36">
          <w:rPr>
            <w:rStyle w:val="Hyperlink"/>
            <w:b w:val="0"/>
          </w:rPr>
          <w:t>daniela.kaulfus@pzwei.at</w:t>
        </w:r>
      </w:hyperlink>
    </w:p>
    <w:sectPr w:rsidR="00CA40E0" w:rsidRPr="003A2B36">
      <w:pgSz w:w="11906" w:h="16838"/>
      <w:pgMar w:top="1417" w:right="1417" w:bottom="1134"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OpenSymbol">
    <w:panose1 w:val="05010000000000000000"/>
    <w:charset w:val="00"/>
    <w:family w:val="auto"/>
    <w:pitch w:val="variable"/>
    <w:sig w:usb0="800000AF" w:usb1="1001ECEA"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Agfa Rotis Sans Serif Ex Bold">
    <w:charset w:val="00"/>
    <w:family w:val="auto"/>
    <w:pitch w:val="variable"/>
    <w:sig w:usb0="00000003" w:usb1="00000000" w:usb2="00000000" w:usb3="00000000" w:csb0="00000001" w:csb1="00000000"/>
  </w:font>
  <w:font w:name="Agfa Rotis Sans Serif">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AB78D04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1"/>
    <w:name w:val="WW8Num1"/>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2">
    <w:nsid w:val="00000002"/>
    <w:multiLevelType w:val="multilevel"/>
    <w:tmpl w:val="00000002"/>
    <w:name w:val="WW8Num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nsid w:val="764E557F"/>
    <w:multiLevelType w:val="hybridMultilevel"/>
    <w:tmpl w:val="F014DE8C"/>
    <w:lvl w:ilvl="0" w:tplc="945E6B3A">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1874"/>
    <w:rsid w:val="000110C6"/>
    <w:rsid w:val="00040567"/>
    <w:rsid w:val="000675FD"/>
    <w:rsid w:val="00086F12"/>
    <w:rsid w:val="00090A57"/>
    <w:rsid w:val="000911EE"/>
    <w:rsid w:val="00093EC4"/>
    <w:rsid w:val="000D06E4"/>
    <w:rsid w:val="000E221B"/>
    <w:rsid w:val="000F3FAC"/>
    <w:rsid w:val="00107D84"/>
    <w:rsid w:val="001121A8"/>
    <w:rsid w:val="001126C2"/>
    <w:rsid w:val="00131D2D"/>
    <w:rsid w:val="001A7FB5"/>
    <w:rsid w:val="001D607E"/>
    <w:rsid w:val="001D7469"/>
    <w:rsid w:val="001D7E7B"/>
    <w:rsid w:val="001E07CA"/>
    <w:rsid w:val="001E3403"/>
    <w:rsid w:val="001F0452"/>
    <w:rsid w:val="002065CB"/>
    <w:rsid w:val="00212EEB"/>
    <w:rsid w:val="00243786"/>
    <w:rsid w:val="00246EE3"/>
    <w:rsid w:val="00250B4B"/>
    <w:rsid w:val="002A60BE"/>
    <w:rsid w:val="002B3898"/>
    <w:rsid w:val="002C6EDA"/>
    <w:rsid w:val="00312388"/>
    <w:rsid w:val="00314D78"/>
    <w:rsid w:val="003156FE"/>
    <w:rsid w:val="003629C8"/>
    <w:rsid w:val="003665AF"/>
    <w:rsid w:val="003A2B36"/>
    <w:rsid w:val="003A3800"/>
    <w:rsid w:val="003B7A89"/>
    <w:rsid w:val="003E386B"/>
    <w:rsid w:val="00402A9B"/>
    <w:rsid w:val="00447015"/>
    <w:rsid w:val="0047747D"/>
    <w:rsid w:val="004831BE"/>
    <w:rsid w:val="00485231"/>
    <w:rsid w:val="004D1A82"/>
    <w:rsid w:val="004D1C94"/>
    <w:rsid w:val="004F09C1"/>
    <w:rsid w:val="0050276A"/>
    <w:rsid w:val="00555DDC"/>
    <w:rsid w:val="00566EE5"/>
    <w:rsid w:val="005735E2"/>
    <w:rsid w:val="005747D9"/>
    <w:rsid w:val="005903BA"/>
    <w:rsid w:val="00590BC2"/>
    <w:rsid w:val="005A4C93"/>
    <w:rsid w:val="006129E8"/>
    <w:rsid w:val="00622B83"/>
    <w:rsid w:val="00625E14"/>
    <w:rsid w:val="00644FA0"/>
    <w:rsid w:val="00653EBF"/>
    <w:rsid w:val="0066759F"/>
    <w:rsid w:val="006716B2"/>
    <w:rsid w:val="00691874"/>
    <w:rsid w:val="00695E72"/>
    <w:rsid w:val="006A36EC"/>
    <w:rsid w:val="006B754C"/>
    <w:rsid w:val="006E2FBC"/>
    <w:rsid w:val="007141E4"/>
    <w:rsid w:val="00721F2D"/>
    <w:rsid w:val="00740769"/>
    <w:rsid w:val="00762132"/>
    <w:rsid w:val="0076250D"/>
    <w:rsid w:val="007A096C"/>
    <w:rsid w:val="007D1880"/>
    <w:rsid w:val="007E466C"/>
    <w:rsid w:val="007F42AB"/>
    <w:rsid w:val="007F4B39"/>
    <w:rsid w:val="00820966"/>
    <w:rsid w:val="00856A13"/>
    <w:rsid w:val="00885EA8"/>
    <w:rsid w:val="00890176"/>
    <w:rsid w:val="00897A04"/>
    <w:rsid w:val="008F4A0E"/>
    <w:rsid w:val="00967D5A"/>
    <w:rsid w:val="0097106B"/>
    <w:rsid w:val="009725CA"/>
    <w:rsid w:val="00974F24"/>
    <w:rsid w:val="009C5A48"/>
    <w:rsid w:val="00A02944"/>
    <w:rsid w:val="00A40EBC"/>
    <w:rsid w:val="00A623D0"/>
    <w:rsid w:val="00A73620"/>
    <w:rsid w:val="00A87BA7"/>
    <w:rsid w:val="00A94D4E"/>
    <w:rsid w:val="00AA2A36"/>
    <w:rsid w:val="00AA2BC8"/>
    <w:rsid w:val="00AB229B"/>
    <w:rsid w:val="00AB668E"/>
    <w:rsid w:val="00AD67EA"/>
    <w:rsid w:val="00AF580B"/>
    <w:rsid w:val="00B052E1"/>
    <w:rsid w:val="00B07E3B"/>
    <w:rsid w:val="00B93C19"/>
    <w:rsid w:val="00B96285"/>
    <w:rsid w:val="00BD0245"/>
    <w:rsid w:val="00C67747"/>
    <w:rsid w:val="00C807A3"/>
    <w:rsid w:val="00C8372B"/>
    <w:rsid w:val="00CA2E1F"/>
    <w:rsid w:val="00CA2E51"/>
    <w:rsid w:val="00CA40E0"/>
    <w:rsid w:val="00CB2D68"/>
    <w:rsid w:val="00D07F45"/>
    <w:rsid w:val="00D244F3"/>
    <w:rsid w:val="00D25704"/>
    <w:rsid w:val="00D31D95"/>
    <w:rsid w:val="00D3575B"/>
    <w:rsid w:val="00D4274E"/>
    <w:rsid w:val="00D74665"/>
    <w:rsid w:val="00D74B9E"/>
    <w:rsid w:val="00DA6937"/>
    <w:rsid w:val="00E21B1A"/>
    <w:rsid w:val="00E35983"/>
    <w:rsid w:val="00E50987"/>
    <w:rsid w:val="00E577EF"/>
    <w:rsid w:val="00E97BE4"/>
    <w:rsid w:val="00EB74B8"/>
    <w:rsid w:val="00EE5487"/>
    <w:rsid w:val="00F069F0"/>
    <w:rsid w:val="00F30CF6"/>
    <w:rsid w:val="00F348E7"/>
    <w:rsid w:val="00F35718"/>
    <w:rsid w:val="00F35DC0"/>
    <w:rsid w:val="00F535F9"/>
    <w:rsid w:val="00F62FF4"/>
    <w:rsid w:val="00F66E03"/>
    <w:rsid w:val="00F84D06"/>
    <w:rsid w:val="00FA01C0"/>
    <w:rsid w:val="00FA2209"/>
    <w:rsid w:val="00FB7C16"/>
    <w:rsid w:val="00FC0642"/>
    <w:rsid w:val="00FE1A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rPr>
      <w:sz w:val="24"/>
      <w:szCs w:val="24"/>
      <w:lang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Pr>
      <w:rFonts w:ascii="Symbol" w:hAnsi="Symbol" w:cs="Symbol"/>
    </w:rPr>
  </w:style>
  <w:style w:type="character" w:customStyle="1" w:styleId="Absatz-Standardschriftart1">
    <w:name w:val="Absatz-Standardschriftart1"/>
  </w:style>
  <w:style w:type="character" w:customStyle="1" w:styleId="WW8Num1z2">
    <w:name w:val="WW8Num1z2"/>
    <w:rPr>
      <w:rFonts w:ascii="Courier New" w:hAnsi="Courier New" w:cs="Courier New"/>
    </w:rPr>
  </w:style>
  <w:style w:type="character" w:customStyle="1" w:styleId="WW8Num1z3">
    <w:name w:val="WW8Num1z3"/>
    <w:rPr>
      <w:rFonts w:ascii="Wingdings" w:hAnsi="Wingdings" w:cs="Wingdings"/>
    </w:rPr>
  </w:style>
  <w:style w:type="character" w:customStyle="1" w:styleId="WW8Num2z0">
    <w:name w:val="WW8Num2z0"/>
    <w:rPr>
      <w:rFonts w:ascii="Symbol" w:hAnsi="Symbol" w:cs="OpenSymbol"/>
    </w:rPr>
  </w:style>
  <w:style w:type="character" w:customStyle="1" w:styleId="WW-Absatz-Standardschriftart">
    <w:name w:val="WW-Absatz-Standardschriftart"/>
  </w:style>
  <w:style w:type="character" w:styleId="Hyperlink">
    <w:name w:val="Hyperlink"/>
    <w:rPr>
      <w:color w:val="0000FF"/>
      <w:u w:val="single"/>
    </w:rPr>
  </w:style>
  <w:style w:type="character" w:styleId="Fett">
    <w:name w:val="Strong"/>
    <w:qFormat/>
    <w:rPr>
      <w:b/>
      <w:bCs/>
    </w:rPr>
  </w:style>
  <w:style w:type="character" w:customStyle="1" w:styleId="Kommentarzeichen1">
    <w:name w:val="Kommentarzeichen1"/>
    <w:rPr>
      <w:sz w:val="16"/>
      <w:szCs w:val="16"/>
    </w:rPr>
  </w:style>
  <w:style w:type="character" w:customStyle="1" w:styleId="KommentartextZchn">
    <w:name w:val="Kommentartext Zchn"/>
    <w:rPr>
      <w:lang w:val="de-DE"/>
    </w:rPr>
  </w:style>
  <w:style w:type="character" w:customStyle="1" w:styleId="KommentarthemaZchn">
    <w:name w:val="Kommentarthema Zchn"/>
    <w:rPr>
      <w:b/>
      <w:bCs/>
      <w:lang w:val="de-DE"/>
    </w:rPr>
  </w:style>
  <w:style w:type="character" w:customStyle="1" w:styleId="SprechblasentextZchn">
    <w:name w:val="Sprechblasentext Zchn"/>
    <w:rPr>
      <w:rFonts w:ascii="Tahoma" w:hAnsi="Tahoma" w:cs="Tahoma"/>
      <w:sz w:val="16"/>
      <w:szCs w:val="16"/>
      <w:lang w:val="de-DE"/>
    </w:rPr>
  </w:style>
  <w:style w:type="paragraph" w:customStyle="1" w:styleId="berschrift">
    <w:name w:val="Überschrift"/>
    <w:basedOn w:val="Standard"/>
    <w:next w:val="Standard"/>
    <w:pPr>
      <w:keepNext/>
      <w:spacing w:line="289" w:lineRule="atLeast"/>
    </w:pPr>
    <w:rPr>
      <w:rFonts w:ascii="Arial" w:eastAsia="Lucida Sans Unicode" w:hAnsi="Arial" w:cs="Tahoma"/>
      <w:b/>
      <w:sz w:val="21"/>
      <w:szCs w:val="28"/>
      <w:lang w:bidi="de-DE"/>
    </w:rPr>
  </w:style>
  <w:style w:type="paragraph" w:styleId="Textkrper">
    <w:name w:val="Body Text"/>
    <w:basedOn w:val="Standard"/>
    <w:pPr>
      <w:spacing w:after="120" w:line="289" w:lineRule="atLeast"/>
    </w:pPr>
    <w:rPr>
      <w:rFonts w:ascii="Arial" w:eastAsia="Lucida Sans Unicode" w:hAnsi="Arial" w:cs="Tahoma"/>
      <w:sz w:val="21"/>
      <w:lang w:bidi="de-DE"/>
    </w:r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rPr>
  </w:style>
  <w:style w:type="paragraph" w:customStyle="1" w:styleId="Verzeichnis">
    <w:name w:val="Verzeichnis"/>
    <w:basedOn w:val="Standard"/>
    <w:pPr>
      <w:suppressLineNumbers/>
    </w:pPr>
    <w:rPr>
      <w:rFonts w:cs="Mangal"/>
    </w:rPr>
  </w:style>
  <w:style w:type="paragraph" w:customStyle="1" w:styleId="Titel2">
    <w:name w:val="Titel 2"/>
    <w:basedOn w:val="Standard"/>
    <w:pPr>
      <w:autoSpaceDE w:val="0"/>
    </w:pPr>
    <w:rPr>
      <w:rFonts w:ascii="Agfa Rotis Sans Serif Ex Bold" w:hAnsi="Agfa Rotis Sans Serif Ex Bold" w:cs="Arial"/>
      <w:color w:val="000000"/>
      <w:sz w:val="28"/>
      <w:szCs w:val="28"/>
    </w:rPr>
  </w:style>
  <w:style w:type="paragraph" w:customStyle="1" w:styleId="Titel3">
    <w:name w:val="Titel 3"/>
    <w:basedOn w:val="Titel2"/>
    <w:rPr>
      <w:rFonts w:ascii="Arial" w:hAnsi="Arial"/>
      <w:b/>
      <w:bCs/>
      <w:sz w:val="24"/>
      <w:szCs w:val="20"/>
    </w:rPr>
  </w:style>
  <w:style w:type="paragraph" w:customStyle="1" w:styleId="TextBaubeschreibung">
    <w:name w:val="Text Baubeschreibung"/>
    <w:basedOn w:val="Titel3"/>
    <w:pPr>
      <w:ind w:left="357"/>
    </w:pPr>
    <w:rPr>
      <w:rFonts w:ascii="Agfa Rotis Sans Serif" w:hAnsi="Agfa Rotis Sans Serif" w:cs="Agfa Rotis Sans Serif"/>
      <w:b w:val="0"/>
      <w:bCs w:val="0"/>
      <w:sz w:val="20"/>
    </w:rPr>
  </w:style>
  <w:style w:type="paragraph" w:customStyle="1" w:styleId="Titel1">
    <w:name w:val="Titel 1"/>
    <w:basedOn w:val="Standard"/>
    <w:pPr>
      <w:tabs>
        <w:tab w:val="left" w:pos="357"/>
        <w:tab w:val="num" w:pos="432"/>
      </w:tabs>
      <w:autoSpaceDE w:val="0"/>
      <w:spacing w:after="240"/>
      <w:ind w:left="432" w:hanging="432"/>
    </w:pPr>
    <w:rPr>
      <w:rFonts w:ascii="Agfa Rotis Sans Serif Ex Bold" w:hAnsi="Agfa Rotis Sans Serif Ex Bold" w:cs="Arial"/>
      <w:b/>
      <w:bCs/>
      <w:color w:val="000000"/>
      <w:sz w:val="32"/>
      <w:szCs w:val="20"/>
    </w:rPr>
  </w:style>
  <w:style w:type="paragraph" w:customStyle="1" w:styleId="TabellenInhalt">
    <w:name w:val="Tabellen Inhalt"/>
    <w:basedOn w:val="Standard"/>
    <w:pPr>
      <w:suppressLineNumbers/>
      <w:spacing w:line="289" w:lineRule="atLeast"/>
    </w:pPr>
    <w:rPr>
      <w:rFonts w:ascii="Arial" w:eastAsia="Lucida Sans Unicode" w:hAnsi="Arial" w:cs="Tahoma"/>
      <w:sz w:val="21"/>
      <w:lang w:bidi="de-DE"/>
    </w:rPr>
  </w:style>
  <w:style w:type="paragraph" w:customStyle="1" w:styleId="Kommentartext1">
    <w:name w:val="Kommentartext1"/>
    <w:basedOn w:val="Standard"/>
    <w:rPr>
      <w:sz w:val="20"/>
      <w:szCs w:val="20"/>
    </w:rPr>
  </w:style>
  <w:style w:type="paragraph" w:styleId="Kommentarthema">
    <w:name w:val="annotation subject"/>
    <w:basedOn w:val="Kommentartext1"/>
    <w:next w:val="Kommentartext1"/>
    <w:rPr>
      <w:b/>
      <w:bCs/>
    </w:rPr>
  </w:style>
  <w:style w:type="paragraph" w:styleId="Sprechblasentext">
    <w:name w:val="Balloon Text"/>
    <w:basedOn w:val="Standard"/>
    <w:rPr>
      <w:rFonts w:ascii="Tahoma" w:hAnsi="Tahoma" w:cs="Tahoma"/>
      <w:sz w:val="16"/>
      <w:szCs w:val="16"/>
    </w:rPr>
  </w:style>
  <w:style w:type="paragraph" w:customStyle="1" w:styleId="FarbigeSchattierung-Akzent11">
    <w:name w:val="Farbige Schattierung - Akzent 11"/>
    <w:pPr>
      <w:suppressAutoHyphens/>
    </w:pPr>
    <w:rPr>
      <w:sz w:val="24"/>
      <w:szCs w:val="24"/>
      <w:lang w:eastAsia="zh-CN"/>
    </w:rPr>
  </w:style>
  <w:style w:type="character" w:styleId="Kommentarzeichen">
    <w:name w:val="annotation reference"/>
    <w:basedOn w:val="Absatz-Standardschriftart"/>
    <w:uiPriority w:val="99"/>
    <w:semiHidden/>
    <w:unhideWhenUsed/>
    <w:rsid w:val="001D7E7B"/>
    <w:rPr>
      <w:sz w:val="16"/>
      <w:szCs w:val="16"/>
    </w:rPr>
  </w:style>
  <w:style w:type="paragraph" w:styleId="Kommentartext">
    <w:name w:val="annotation text"/>
    <w:basedOn w:val="Standard"/>
    <w:link w:val="KommentartextZchn1"/>
    <w:uiPriority w:val="99"/>
    <w:semiHidden/>
    <w:unhideWhenUsed/>
    <w:rsid w:val="001D7E7B"/>
    <w:rPr>
      <w:sz w:val="20"/>
      <w:szCs w:val="20"/>
    </w:rPr>
  </w:style>
  <w:style w:type="character" w:customStyle="1" w:styleId="KommentartextZchn1">
    <w:name w:val="Kommentartext Zchn1"/>
    <w:basedOn w:val="Absatz-Standardschriftart"/>
    <w:link w:val="Kommentartext"/>
    <w:uiPriority w:val="99"/>
    <w:semiHidden/>
    <w:rsid w:val="001D7E7B"/>
    <w:rPr>
      <w:lang w:eastAsia="zh-CN"/>
    </w:rPr>
  </w:style>
  <w:style w:type="paragraph" w:styleId="Listenabsatz">
    <w:name w:val="List Paragraph"/>
    <w:basedOn w:val="Standard"/>
    <w:uiPriority w:val="34"/>
    <w:qFormat/>
    <w:rsid w:val="00243786"/>
    <w:pPr>
      <w:suppressAutoHyphens w:val="0"/>
      <w:ind w:left="720"/>
    </w:pPr>
    <w:rPr>
      <w:rFonts w:ascii="Calibri" w:eastAsiaTheme="minorHAnsi" w:hAnsi="Calibri"/>
      <w:sz w:val="20"/>
      <w:szCs w:val="20"/>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rPr>
      <w:sz w:val="24"/>
      <w:szCs w:val="24"/>
      <w:lang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Pr>
      <w:rFonts w:ascii="Symbol" w:hAnsi="Symbol" w:cs="Symbol"/>
    </w:rPr>
  </w:style>
  <w:style w:type="character" w:customStyle="1" w:styleId="Absatz-Standardschriftart1">
    <w:name w:val="Absatz-Standardschriftart1"/>
  </w:style>
  <w:style w:type="character" w:customStyle="1" w:styleId="WW8Num1z2">
    <w:name w:val="WW8Num1z2"/>
    <w:rPr>
      <w:rFonts w:ascii="Courier New" w:hAnsi="Courier New" w:cs="Courier New"/>
    </w:rPr>
  </w:style>
  <w:style w:type="character" w:customStyle="1" w:styleId="WW8Num1z3">
    <w:name w:val="WW8Num1z3"/>
    <w:rPr>
      <w:rFonts w:ascii="Wingdings" w:hAnsi="Wingdings" w:cs="Wingdings"/>
    </w:rPr>
  </w:style>
  <w:style w:type="character" w:customStyle="1" w:styleId="WW8Num2z0">
    <w:name w:val="WW8Num2z0"/>
    <w:rPr>
      <w:rFonts w:ascii="Symbol" w:hAnsi="Symbol" w:cs="OpenSymbol"/>
    </w:rPr>
  </w:style>
  <w:style w:type="character" w:customStyle="1" w:styleId="WW-Absatz-Standardschriftart">
    <w:name w:val="WW-Absatz-Standardschriftart"/>
  </w:style>
  <w:style w:type="character" w:styleId="Hyperlink">
    <w:name w:val="Hyperlink"/>
    <w:rPr>
      <w:color w:val="0000FF"/>
      <w:u w:val="single"/>
    </w:rPr>
  </w:style>
  <w:style w:type="character" w:styleId="Fett">
    <w:name w:val="Strong"/>
    <w:qFormat/>
    <w:rPr>
      <w:b/>
      <w:bCs/>
    </w:rPr>
  </w:style>
  <w:style w:type="character" w:customStyle="1" w:styleId="Kommentarzeichen1">
    <w:name w:val="Kommentarzeichen1"/>
    <w:rPr>
      <w:sz w:val="16"/>
      <w:szCs w:val="16"/>
    </w:rPr>
  </w:style>
  <w:style w:type="character" w:customStyle="1" w:styleId="KommentartextZchn">
    <w:name w:val="Kommentartext Zchn"/>
    <w:rPr>
      <w:lang w:val="de-DE"/>
    </w:rPr>
  </w:style>
  <w:style w:type="character" w:customStyle="1" w:styleId="KommentarthemaZchn">
    <w:name w:val="Kommentarthema Zchn"/>
    <w:rPr>
      <w:b/>
      <w:bCs/>
      <w:lang w:val="de-DE"/>
    </w:rPr>
  </w:style>
  <w:style w:type="character" w:customStyle="1" w:styleId="SprechblasentextZchn">
    <w:name w:val="Sprechblasentext Zchn"/>
    <w:rPr>
      <w:rFonts w:ascii="Tahoma" w:hAnsi="Tahoma" w:cs="Tahoma"/>
      <w:sz w:val="16"/>
      <w:szCs w:val="16"/>
      <w:lang w:val="de-DE"/>
    </w:rPr>
  </w:style>
  <w:style w:type="paragraph" w:customStyle="1" w:styleId="berschrift">
    <w:name w:val="Überschrift"/>
    <w:basedOn w:val="Standard"/>
    <w:next w:val="Standard"/>
    <w:pPr>
      <w:keepNext/>
      <w:spacing w:line="289" w:lineRule="atLeast"/>
    </w:pPr>
    <w:rPr>
      <w:rFonts w:ascii="Arial" w:eastAsia="Lucida Sans Unicode" w:hAnsi="Arial" w:cs="Tahoma"/>
      <w:b/>
      <w:sz w:val="21"/>
      <w:szCs w:val="28"/>
      <w:lang w:bidi="de-DE"/>
    </w:rPr>
  </w:style>
  <w:style w:type="paragraph" w:styleId="Textkrper">
    <w:name w:val="Body Text"/>
    <w:basedOn w:val="Standard"/>
    <w:pPr>
      <w:spacing w:after="120" w:line="289" w:lineRule="atLeast"/>
    </w:pPr>
    <w:rPr>
      <w:rFonts w:ascii="Arial" w:eastAsia="Lucida Sans Unicode" w:hAnsi="Arial" w:cs="Tahoma"/>
      <w:sz w:val="21"/>
      <w:lang w:bidi="de-DE"/>
    </w:r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rPr>
  </w:style>
  <w:style w:type="paragraph" w:customStyle="1" w:styleId="Verzeichnis">
    <w:name w:val="Verzeichnis"/>
    <w:basedOn w:val="Standard"/>
    <w:pPr>
      <w:suppressLineNumbers/>
    </w:pPr>
    <w:rPr>
      <w:rFonts w:cs="Mangal"/>
    </w:rPr>
  </w:style>
  <w:style w:type="paragraph" w:customStyle="1" w:styleId="Titel2">
    <w:name w:val="Titel 2"/>
    <w:basedOn w:val="Standard"/>
    <w:pPr>
      <w:autoSpaceDE w:val="0"/>
    </w:pPr>
    <w:rPr>
      <w:rFonts w:ascii="Agfa Rotis Sans Serif Ex Bold" w:hAnsi="Agfa Rotis Sans Serif Ex Bold" w:cs="Arial"/>
      <w:color w:val="000000"/>
      <w:sz w:val="28"/>
      <w:szCs w:val="28"/>
    </w:rPr>
  </w:style>
  <w:style w:type="paragraph" w:customStyle="1" w:styleId="Titel3">
    <w:name w:val="Titel 3"/>
    <w:basedOn w:val="Titel2"/>
    <w:rPr>
      <w:rFonts w:ascii="Arial" w:hAnsi="Arial"/>
      <w:b/>
      <w:bCs/>
      <w:sz w:val="24"/>
      <w:szCs w:val="20"/>
    </w:rPr>
  </w:style>
  <w:style w:type="paragraph" w:customStyle="1" w:styleId="TextBaubeschreibung">
    <w:name w:val="Text Baubeschreibung"/>
    <w:basedOn w:val="Titel3"/>
    <w:pPr>
      <w:ind w:left="357"/>
    </w:pPr>
    <w:rPr>
      <w:rFonts w:ascii="Agfa Rotis Sans Serif" w:hAnsi="Agfa Rotis Sans Serif" w:cs="Agfa Rotis Sans Serif"/>
      <w:b w:val="0"/>
      <w:bCs w:val="0"/>
      <w:sz w:val="20"/>
    </w:rPr>
  </w:style>
  <w:style w:type="paragraph" w:customStyle="1" w:styleId="Titel1">
    <w:name w:val="Titel 1"/>
    <w:basedOn w:val="Standard"/>
    <w:pPr>
      <w:tabs>
        <w:tab w:val="left" w:pos="357"/>
        <w:tab w:val="num" w:pos="432"/>
      </w:tabs>
      <w:autoSpaceDE w:val="0"/>
      <w:spacing w:after="240"/>
      <w:ind w:left="432" w:hanging="432"/>
    </w:pPr>
    <w:rPr>
      <w:rFonts w:ascii="Agfa Rotis Sans Serif Ex Bold" w:hAnsi="Agfa Rotis Sans Serif Ex Bold" w:cs="Arial"/>
      <w:b/>
      <w:bCs/>
      <w:color w:val="000000"/>
      <w:sz w:val="32"/>
      <w:szCs w:val="20"/>
    </w:rPr>
  </w:style>
  <w:style w:type="paragraph" w:customStyle="1" w:styleId="TabellenInhalt">
    <w:name w:val="Tabellen Inhalt"/>
    <w:basedOn w:val="Standard"/>
    <w:pPr>
      <w:suppressLineNumbers/>
      <w:spacing w:line="289" w:lineRule="atLeast"/>
    </w:pPr>
    <w:rPr>
      <w:rFonts w:ascii="Arial" w:eastAsia="Lucida Sans Unicode" w:hAnsi="Arial" w:cs="Tahoma"/>
      <w:sz w:val="21"/>
      <w:lang w:bidi="de-DE"/>
    </w:rPr>
  </w:style>
  <w:style w:type="paragraph" w:customStyle="1" w:styleId="Kommentartext1">
    <w:name w:val="Kommentartext1"/>
    <w:basedOn w:val="Standard"/>
    <w:rPr>
      <w:sz w:val="20"/>
      <w:szCs w:val="20"/>
    </w:rPr>
  </w:style>
  <w:style w:type="paragraph" w:styleId="Kommentarthema">
    <w:name w:val="annotation subject"/>
    <w:basedOn w:val="Kommentartext1"/>
    <w:next w:val="Kommentartext1"/>
    <w:rPr>
      <w:b/>
      <w:bCs/>
    </w:rPr>
  </w:style>
  <w:style w:type="paragraph" w:styleId="Sprechblasentext">
    <w:name w:val="Balloon Text"/>
    <w:basedOn w:val="Standard"/>
    <w:rPr>
      <w:rFonts w:ascii="Tahoma" w:hAnsi="Tahoma" w:cs="Tahoma"/>
      <w:sz w:val="16"/>
      <w:szCs w:val="16"/>
    </w:rPr>
  </w:style>
  <w:style w:type="paragraph" w:customStyle="1" w:styleId="FarbigeSchattierung-Akzent11">
    <w:name w:val="Farbige Schattierung - Akzent 11"/>
    <w:pPr>
      <w:suppressAutoHyphens/>
    </w:pPr>
    <w:rPr>
      <w:sz w:val="24"/>
      <w:szCs w:val="24"/>
      <w:lang w:eastAsia="zh-CN"/>
    </w:rPr>
  </w:style>
  <w:style w:type="character" w:styleId="Kommentarzeichen">
    <w:name w:val="annotation reference"/>
    <w:basedOn w:val="Absatz-Standardschriftart"/>
    <w:uiPriority w:val="99"/>
    <w:semiHidden/>
    <w:unhideWhenUsed/>
    <w:rsid w:val="001D7E7B"/>
    <w:rPr>
      <w:sz w:val="16"/>
      <w:szCs w:val="16"/>
    </w:rPr>
  </w:style>
  <w:style w:type="paragraph" w:styleId="Kommentartext">
    <w:name w:val="annotation text"/>
    <w:basedOn w:val="Standard"/>
    <w:link w:val="KommentartextZchn1"/>
    <w:uiPriority w:val="99"/>
    <w:semiHidden/>
    <w:unhideWhenUsed/>
    <w:rsid w:val="001D7E7B"/>
    <w:rPr>
      <w:sz w:val="20"/>
      <w:szCs w:val="20"/>
    </w:rPr>
  </w:style>
  <w:style w:type="character" w:customStyle="1" w:styleId="KommentartextZchn1">
    <w:name w:val="Kommentartext Zchn1"/>
    <w:basedOn w:val="Absatz-Standardschriftart"/>
    <w:link w:val="Kommentartext"/>
    <w:uiPriority w:val="99"/>
    <w:semiHidden/>
    <w:rsid w:val="001D7E7B"/>
    <w:rPr>
      <w:lang w:eastAsia="zh-CN"/>
    </w:rPr>
  </w:style>
  <w:style w:type="paragraph" w:styleId="Listenabsatz">
    <w:name w:val="List Paragraph"/>
    <w:basedOn w:val="Standard"/>
    <w:uiPriority w:val="34"/>
    <w:qFormat/>
    <w:rsid w:val="00243786"/>
    <w:pPr>
      <w:suppressAutoHyphens w:val="0"/>
      <w:ind w:left="720"/>
    </w:pPr>
    <w:rPr>
      <w:rFonts w:ascii="Calibri" w:eastAsiaTheme="minorHAnsi" w:hAnsi="Calibri"/>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4009972">
      <w:bodyDiv w:val="1"/>
      <w:marLeft w:val="0"/>
      <w:marRight w:val="0"/>
      <w:marTop w:val="0"/>
      <w:marBottom w:val="0"/>
      <w:divBdr>
        <w:top w:val="none" w:sz="0" w:space="0" w:color="auto"/>
        <w:left w:val="none" w:sz="0" w:space="0" w:color="auto"/>
        <w:bottom w:val="none" w:sz="0" w:space="0" w:color="auto"/>
        <w:right w:val="none" w:sz="0" w:space="0" w:color="auto"/>
      </w:divBdr>
    </w:div>
    <w:div w:id="1286038579">
      <w:bodyDiv w:val="1"/>
      <w:marLeft w:val="0"/>
      <w:marRight w:val="0"/>
      <w:marTop w:val="0"/>
      <w:marBottom w:val="0"/>
      <w:divBdr>
        <w:top w:val="none" w:sz="0" w:space="0" w:color="auto"/>
        <w:left w:val="none" w:sz="0" w:space="0" w:color="auto"/>
        <w:bottom w:val="none" w:sz="0" w:space="0" w:color="auto"/>
        <w:right w:val="none" w:sz="0" w:space="0" w:color="auto"/>
      </w:divBdr>
    </w:div>
    <w:div w:id="1752651787">
      <w:bodyDiv w:val="1"/>
      <w:marLeft w:val="0"/>
      <w:marRight w:val="0"/>
      <w:marTop w:val="0"/>
      <w:marBottom w:val="0"/>
      <w:divBdr>
        <w:top w:val="none" w:sz="0" w:space="0" w:color="auto"/>
        <w:left w:val="none" w:sz="0" w:space="0" w:color="auto"/>
        <w:bottom w:val="none" w:sz="0" w:space="0" w:color="auto"/>
        <w:right w:val="none" w:sz="0" w:space="0" w:color="auto"/>
      </w:divBdr>
    </w:div>
    <w:div w:id="2115707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iela.kaulfus@pzwei.at" TargetMode="External"/><Relationship Id="rId3" Type="http://schemas.microsoft.com/office/2007/relationships/stylesWithEffects" Target="stylesWithEffects.xml"/><Relationship Id="rId7" Type="http://schemas.openxmlformats.org/officeDocument/2006/relationships/hyperlink" Target="mailto:r.oberzaucher@ir-grupp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r-industrie-gewerbebau.at"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593</Words>
  <Characters>3736</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lpstr>
    </vt:vector>
  </TitlesOfParts>
  <Company>Microsoft</Company>
  <LinksUpToDate>false</LinksUpToDate>
  <CharactersWithSpaces>4321</CharactersWithSpaces>
  <SharedDoc>false</SharedDoc>
  <HLinks>
    <vt:vector size="18" baseType="variant">
      <vt:variant>
        <vt:i4>6815753</vt:i4>
      </vt:variant>
      <vt:variant>
        <vt:i4>6</vt:i4>
      </vt:variant>
      <vt:variant>
        <vt:i4>0</vt:i4>
      </vt:variant>
      <vt:variant>
        <vt:i4>5</vt:i4>
      </vt:variant>
      <vt:variant>
        <vt:lpwstr>mailto:daniela.kaulfus@pzwei.at</vt:lpwstr>
      </vt:variant>
      <vt:variant>
        <vt:lpwstr/>
      </vt:variant>
      <vt:variant>
        <vt:i4>1114145</vt:i4>
      </vt:variant>
      <vt:variant>
        <vt:i4>3</vt:i4>
      </vt:variant>
      <vt:variant>
        <vt:i4>0</vt:i4>
      </vt:variant>
      <vt:variant>
        <vt:i4>5</vt:i4>
      </vt:variant>
      <vt:variant>
        <vt:lpwstr>mailto:t.rhomberg@ir-gruppe.at</vt:lpwstr>
      </vt:variant>
      <vt:variant>
        <vt:lpwstr/>
      </vt:variant>
      <vt:variant>
        <vt:i4>8323191</vt:i4>
      </vt:variant>
      <vt:variant>
        <vt:i4>0</vt:i4>
      </vt:variant>
      <vt:variant>
        <vt:i4>0</vt:i4>
      </vt:variant>
      <vt:variant>
        <vt:i4>5</vt:i4>
      </vt:variant>
      <vt:variant>
        <vt:lpwstr>http://www.ir-industrie-gewerbebau.at/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Pzwei. Daniela Kaulfus</dc:creator>
  <cp:lastModifiedBy>Pzwei. Daniela Kaulfus</cp:lastModifiedBy>
  <cp:revision>8</cp:revision>
  <cp:lastPrinted>2017-01-23T08:04:00Z</cp:lastPrinted>
  <dcterms:created xsi:type="dcterms:W3CDTF">2017-01-26T07:41:00Z</dcterms:created>
  <dcterms:modified xsi:type="dcterms:W3CDTF">2017-01-26T13:32:00Z</dcterms:modified>
</cp:coreProperties>
</file>