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3CA12D" w14:textId="78CEB8B8" w:rsidR="00F24259" w:rsidRPr="004453FE" w:rsidRDefault="00CD2BEE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7728" behindDoc="1" locked="0" layoutInCell="1" allowOverlap="1" wp14:anchorId="691DD2F1" wp14:editId="61CF5380">
            <wp:simplePos x="0" y="0"/>
            <wp:positionH relativeFrom="column">
              <wp:posOffset>4893310</wp:posOffset>
            </wp:positionH>
            <wp:positionV relativeFrom="paragraph">
              <wp:posOffset>635</wp:posOffset>
            </wp:positionV>
            <wp:extent cx="662305" cy="401955"/>
            <wp:effectExtent l="0" t="0" r="4445" b="0"/>
            <wp:wrapTight wrapText="bothSides">
              <wp:wrapPolygon edited="0">
                <wp:start x="0" y="0"/>
                <wp:lineTo x="0" y="20474"/>
                <wp:lineTo x="21124" y="20474"/>
                <wp:lineTo x="21124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E0" w:rsidRPr="004453FE">
        <w:rPr>
          <w:rFonts w:ascii="Arial" w:hAnsi="Arial" w:cs="Arial"/>
          <w:sz w:val="21"/>
          <w:szCs w:val="21"/>
        </w:rPr>
        <w:t>Presseaussendung</w:t>
      </w:r>
      <w:r w:rsidR="00894BC9" w:rsidRPr="004453FE">
        <w:rPr>
          <w:rFonts w:ascii="Arial" w:hAnsi="Arial" w:cs="Arial"/>
          <w:sz w:val="21"/>
          <w:szCs w:val="21"/>
        </w:rPr>
        <w:t xml:space="preserve"> </w:t>
      </w:r>
    </w:p>
    <w:p w14:paraId="66000467" w14:textId="5E7ABFF0" w:rsidR="00CA40E0" w:rsidRPr="004453FE" w:rsidRDefault="00CA40E0" w:rsidP="004453FE">
      <w:pPr>
        <w:spacing w:line="289" w:lineRule="atLeast"/>
        <w:rPr>
          <w:rFonts w:ascii="Arial" w:hAnsi="Arial" w:cs="Arial"/>
          <w:sz w:val="21"/>
          <w:szCs w:val="21"/>
        </w:rPr>
      </w:pPr>
      <w:proofErr w:type="spellStart"/>
      <w:r w:rsidRPr="004453FE">
        <w:rPr>
          <w:rFonts w:ascii="Arial" w:hAnsi="Arial" w:cs="Arial"/>
          <w:sz w:val="21"/>
          <w:szCs w:val="21"/>
        </w:rPr>
        <w:t>i+R</w:t>
      </w:r>
      <w:proofErr w:type="spellEnd"/>
      <w:r w:rsidRPr="004453FE">
        <w:rPr>
          <w:rFonts w:ascii="Arial" w:hAnsi="Arial" w:cs="Arial"/>
          <w:sz w:val="21"/>
          <w:szCs w:val="21"/>
        </w:rPr>
        <w:t xml:space="preserve"> Industrie- </w:t>
      </w:r>
      <w:r w:rsidR="00762132" w:rsidRPr="004453FE">
        <w:rPr>
          <w:rFonts w:ascii="Arial" w:hAnsi="Arial" w:cs="Arial"/>
          <w:sz w:val="21"/>
          <w:szCs w:val="21"/>
        </w:rPr>
        <w:t>&amp;</w:t>
      </w:r>
      <w:r w:rsidRPr="004453FE">
        <w:rPr>
          <w:rFonts w:ascii="Arial" w:hAnsi="Arial" w:cs="Arial"/>
          <w:sz w:val="21"/>
          <w:szCs w:val="21"/>
        </w:rPr>
        <w:t xml:space="preserve"> Gewerbebau </w:t>
      </w:r>
      <w:r w:rsidR="00C47EDC">
        <w:rPr>
          <w:rFonts w:ascii="Arial" w:hAnsi="Arial" w:cs="Arial"/>
          <w:sz w:val="21"/>
          <w:szCs w:val="21"/>
        </w:rPr>
        <w:t>AG</w:t>
      </w:r>
    </w:p>
    <w:p w14:paraId="29B5C114" w14:textId="77777777" w:rsidR="00762132" w:rsidRPr="004453FE" w:rsidRDefault="00762132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CBCF80E" w14:textId="77777777" w:rsidR="00B84BCF" w:rsidRPr="004453FE" w:rsidRDefault="00B84BCF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884F81E" w14:textId="37B2EEB5" w:rsidR="00314339" w:rsidRPr="004453FE" w:rsidRDefault="000578EC" w:rsidP="004453FE">
      <w:pPr>
        <w:spacing w:line="289" w:lineRule="atLeast"/>
        <w:rPr>
          <w:rFonts w:ascii="Arial" w:hAnsi="Arial" w:cs="Arial"/>
          <w:b/>
          <w:kern w:val="1"/>
          <w:sz w:val="21"/>
          <w:szCs w:val="21"/>
        </w:rPr>
      </w:pPr>
      <w:proofErr w:type="spellStart"/>
      <w:r>
        <w:rPr>
          <w:rFonts w:ascii="Arial" w:hAnsi="Arial" w:cs="Arial"/>
          <w:b/>
          <w:kern w:val="1"/>
          <w:sz w:val="21"/>
          <w:szCs w:val="21"/>
        </w:rPr>
        <w:t>i+R</w:t>
      </w:r>
      <w:proofErr w:type="spellEnd"/>
      <w:r w:rsidR="004E16B8">
        <w:rPr>
          <w:rFonts w:ascii="Arial" w:hAnsi="Arial" w:cs="Arial"/>
          <w:b/>
          <w:kern w:val="1"/>
          <w:sz w:val="21"/>
          <w:szCs w:val="21"/>
        </w:rPr>
        <w:t xml:space="preserve"> </w:t>
      </w:r>
      <w:r w:rsidR="00FF2A49">
        <w:rPr>
          <w:rFonts w:ascii="Arial" w:hAnsi="Arial" w:cs="Arial"/>
          <w:b/>
          <w:kern w:val="1"/>
          <w:sz w:val="21"/>
          <w:szCs w:val="21"/>
        </w:rPr>
        <w:t>baut</w:t>
      </w:r>
      <w:r w:rsidR="004E16B8">
        <w:rPr>
          <w:rFonts w:ascii="Arial" w:hAnsi="Arial" w:cs="Arial"/>
          <w:b/>
          <w:kern w:val="1"/>
          <w:sz w:val="21"/>
          <w:szCs w:val="21"/>
        </w:rPr>
        <w:t xml:space="preserve"> </w:t>
      </w:r>
      <w:r w:rsidR="00A44F89">
        <w:rPr>
          <w:rFonts w:ascii="Arial" w:hAnsi="Arial" w:cs="Arial"/>
          <w:b/>
          <w:kern w:val="1"/>
          <w:sz w:val="21"/>
          <w:szCs w:val="21"/>
        </w:rPr>
        <w:t>Technol</w:t>
      </w:r>
      <w:r w:rsidR="0033195F">
        <w:rPr>
          <w:rFonts w:ascii="Arial" w:hAnsi="Arial" w:cs="Arial"/>
          <w:b/>
          <w:kern w:val="1"/>
          <w:sz w:val="21"/>
          <w:szCs w:val="21"/>
        </w:rPr>
        <w:t>o</w:t>
      </w:r>
      <w:r w:rsidR="00A44F89">
        <w:rPr>
          <w:rFonts w:ascii="Arial" w:hAnsi="Arial" w:cs="Arial"/>
          <w:b/>
          <w:kern w:val="1"/>
          <w:sz w:val="21"/>
          <w:szCs w:val="21"/>
        </w:rPr>
        <w:t xml:space="preserve">giezentrum </w:t>
      </w:r>
      <w:r w:rsidR="00D27EB3">
        <w:rPr>
          <w:rFonts w:ascii="Arial" w:hAnsi="Arial" w:cs="Arial"/>
          <w:b/>
          <w:kern w:val="1"/>
          <w:sz w:val="21"/>
          <w:szCs w:val="21"/>
        </w:rPr>
        <w:t xml:space="preserve">mit Lean Factory </w:t>
      </w:r>
      <w:r w:rsidR="004E16B8">
        <w:rPr>
          <w:rFonts w:ascii="Arial" w:hAnsi="Arial" w:cs="Arial"/>
          <w:b/>
          <w:kern w:val="1"/>
          <w:sz w:val="21"/>
          <w:szCs w:val="21"/>
        </w:rPr>
        <w:t xml:space="preserve">für </w:t>
      </w:r>
      <w:r w:rsidR="002F6EF9">
        <w:rPr>
          <w:rFonts w:ascii="Arial" w:hAnsi="Arial" w:cs="Arial"/>
          <w:b/>
          <w:kern w:val="1"/>
          <w:sz w:val="21"/>
          <w:szCs w:val="21"/>
        </w:rPr>
        <w:t>die PANTEC Gruppe</w:t>
      </w:r>
      <w:r w:rsidR="00FF2A49">
        <w:rPr>
          <w:rFonts w:ascii="Arial" w:hAnsi="Arial" w:cs="Arial"/>
          <w:b/>
          <w:kern w:val="1"/>
          <w:sz w:val="21"/>
          <w:szCs w:val="21"/>
        </w:rPr>
        <w:t xml:space="preserve"> in Erlen (CH)</w:t>
      </w:r>
    </w:p>
    <w:p w14:paraId="602F783B" w14:textId="0087C9CC" w:rsidR="00FE7441" w:rsidRPr="004453FE" w:rsidRDefault="00B961E1" w:rsidP="004453FE">
      <w:pPr>
        <w:spacing w:line="289" w:lineRule="atLeast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>Das Technol</w:t>
      </w:r>
      <w:r w:rsidR="0033195F">
        <w:rPr>
          <w:rFonts w:ascii="Arial" w:hAnsi="Arial" w:cs="Arial"/>
          <w:kern w:val="1"/>
          <w:sz w:val="21"/>
          <w:szCs w:val="21"/>
        </w:rPr>
        <w:t>o</w:t>
      </w:r>
      <w:r>
        <w:rPr>
          <w:rFonts w:ascii="Arial" w:hAnsi="Arial" w:cs="Arial"/>
          <w:kern w:val="1"/>
          <w:sz w:val="21"/>
          <w:szCs w:val="21"/>
        </w:rPr>
        <w:t xml:space="preserve">gieunternehmen steigert damit die </w:t>
      </w:r>
      <w:r w:rsidR="003837B3">
        <w:rPr>
          <w:rFonts w:ascii="Arial" w:hAnsi="Arial" w:cs="Arial"/>
          <w:kern w:val="1"/>
          <w:sz w:val="21"/>
          <w:szCs w:val="21"/>
        </w:rPr>
        <w:t>Innovationskraft und Produktivität</w:t>
      </w:r>
    </w:p>
    <w:p w14:paraId="18244767" w14:textId="77777777" w:rsidR="00CA40E0" w:rsidRPr="004453FE" w:rsidRDefault="00CA40E0" w:rsidP="004453FE">
      <w:pPr>
        <w:pStyle w:val="TabellenInhalt"/>
        <w:rPr>
          <w:rFonts w:cs="Arial"/>
          <w:szCs w:val="21"/>
        </w:rPr>
      </w:pPr>
    </w:p>
    <w:p w14:paraId="1FFFA76B" w14:textId="61287EA6" w:rsidR="00C47EDC" w:rsidRPr="004453FE" w:rsidRDefault="00BF6AF3" w:rsidP="004453FE">
      <w:pPr>
        <w:pStyle w:val="TabellenInhalt"/>
        <w:rPr>
          <w:rFonts w:cs="Arial"/>
          <w:i/>
          <w:szCs w:val="21"/>
        </w:rPr>
      </w:pPr>
      <w:r>
        <w:rPr>
          <w:rFonts w:cs="Arial"/>
          <w:i/>
          <w:szCs w:val="21"/>
        </w:rPr>
        <w:t>Erlen</w:t>
      </w:r>
      <w:r w:rsidR="00FE6362" w:rsidRPr="00C170F9">
        <w:rPr>
          <w:rFonts w:cs="Arial"/>
          <w:i/>
          <w:szCs w:val="21"/>
        </w:rPr>
        <w:t xml:space="preserve">, </w:t>
      </w:r>
      <w:r w:rsidR="00BA1690">
        <w:rPr>
          <w:rFonts w:cs="Arial"/>
          <w:i/>
          <w:szCs w:val="21"/>
        </w:rPr>
        <w:t>1.</w:t>
      </w:r>
      <w:r w:rsidR="00FE6362" w:rsidRPr="00C170F9">
        <w:rPr>
          <w:rFonts w:cs="Arial"/>
          <w:i/>
          <w:szCs w:val="21"/>
        </w:rPr>
        <w:t xml:space="preserve"> </w:t>
      </w:r>
      <w:r w:rsidR="00534930">
        <w:rPr>
          <w:rFonts w:cs="Arial"/>
          <w:i/>
          <w:szCs w:val="21"/>
        </w:rPr>
        <w:t xml:space="preserve">Dezember </w:t>
      </w:r>
      <w:r w:rsidR="00FE6362" w:rsidRPr="00C170F9">
        <w:rPr>
          <w:rFonts w:cs="Arial"/>
          <w:i/>
          <w:szCs w:val="21"/>
        </w:rPr>
        <w:t>202</w:t>
      </w:r>
      <w:r w:rsidR="00B91130" w:rsidRPr="00C170F9">
        <w:rPr>
          <w:rFonts w:cs="Arial"/>
          <w:i/>
          <w:szCs w:val="21"/>
        </w:rPr>
        <w:t>2</w:t>
      </w:r>
      <w:r w:rsidR="00CA40E0" w:rsidRPr="00C170F9">
        <w:rPr>
          <w:rFonts w:cs="Arial"/>
          <w:i/>
          <w:szCs w:val="21"/>
        </w:rPr>
        <w:t xml:space="preserve"> –</w:t>
      </w:r>
      <w:r>
        <w:rPr>
          <w:rFonts w:cs="Arial"/>
          <w:i/>
          <w:szCs w:val="21"/>
        </w:rPr>
        <w:t xml:space="preserve"> </w:t>
      </w:r>
      <w:r w:rsidR="002F6EF9">
        <w:rPr>
          <w:rFonts w:cs="Arial"/>
          <w:i/>
          <w:szCs w:val="21"/>
        </w:rPr>
        <w:t xml:space="preserve">PANTEC </w:t>
      </w:r>
      <w:r>
        <w:rPr>
          <w:rFonts w:cs="Arial"/>
          <w:i/>
          <w:szCs w:val="21"/>
        </w:rPr>
        <w:t xml:space="preserve">zieht um: </w:t>
      </w:r>
      <w:r w:rsidR="00603400">
        <w:rPr>
          <w:rFonts w:cs="Arial"/>
          <w:i/>
          <w:szCs w:val="21"/>
        </w:rPr>
        <w:t>Im neuen Technologiezentrum in Erlen werden die bestehenden Standort</w:t>
      </w:r>
      <w:r w:rsidR="0033195F">
        <w:rPr>
          <w:rFonts w:cs="Arial"/>
          <w:i/>
          <w:szCs w:val="21"/>
        </w:rPr>
        <w:t>e</w:t>
      </w:r>
      <w:r w:rsidR="00603400">
        <w:rPr>
          <w:rFonts w:cs="Arial"/>
          <w:i/>
          <w:szCs w:val="21"/>
        </w:rPr>
        <w:t xml:space="preserve"> in Kradolf</w:t>
      </w:r>
      <w:r w:rsidR="009B5B43">
        <w:rPr>
          <w:rFonts w:cs="Arial"/>
          <w:i/>
          <w:szCs w:val="21"/>
        </w:rPr>
        <w:t xml:space="preserve"> </w:t>
      </w:r>
      <w:r w:rsidR="00603400">
        <w:rPr>
          <w:rFonts w:cs="Arial"/>
          <w:i/>
          <w:szCs w:val="21"/>
        </w:rPr>
        <w:t xml:space="preserve">und </w:t>
      </w:r>
      <w:proofErr w:type="spellStart"/>
      <w:r w:rsidR="00603400">
        <w:rPr>
          <w:rFonts w:cs="Arial"/>
          <w:i/>
          <w:szCs w:val="21"/>
        </w:rPr>
        <w:t>Bischofszell</w:t>
      </w:r>
      <w:proofErr w:type="spellEnd"/>
      <w:r w:rsidR="00603400">
        <w:rPr>
          <w:rFonts w:cs="Arial"/>
          <w:i/>
          <w:szCs w:val="21"/>
        </w:rPr>
        <w:t xml:space="preserve"> </w:t>
      </w:r>
      <w:r w:rsidR="009F4D5E">
        <w:rPr>
          <w:rFonts w:cs="Arial"/>
          <w:i/>
          <w:szCs w:val="21"/>
        </w:rPr>
        <w:t xml:space="preserve">ab November 2023 </w:t>
      </w:r>
      <w:r w:rsidR="00603400">
        <w:rPr>
          <w:rFonts w:cs="Arial"/>
          <w:i/>
          <w:szCs w:val="21"/>
        </w:rPr>
        <w:t>zusammengelegt.</w:t>
      </w:r>
      <w:r w:rsidR="00534930">
        <w:rPr>
          <w:rFonts w:cs="Arial"/>
          <w:i/>
          <w:szCs w:val="21"/>
        </w:rPr>
        <w:t xml:space="preserve"> </w:t>
      </w:r>
      <w:r w:rsidR="00F95E2C">
        <w:rPr>
          <w:rFonts w:cs="Arial"/>
          <w:i/>
          <w:szCs w:val="21"/>
        </w:rPr>
        <w:t>D</w:t>
      </w:r>
      <w:r w:rsidR="00C47EDC">
        <w:rPr>
          <w:rFonts w:cs="Arial"/>
          <w:i/>
          <w:szCs w:val="21"/>
        </w:rPr>
        <w:t xml:space="preserve">as familiengeführte Unternehmen </w:t>
      </w:r>
      <w:r w:rsidR="002F6EF9">
        <w:rPr>
          <w:rFonts w:cs="Arial"/>
          <w:i/>
          <w:szCs w:val="21"/>
        </w:rPr>
        <w:t xml:space="preserve">entwickelt und </w:t>
      </w:r>
      <w:r w:rsidR="00C47EDC">
        <w:rPr>
          <w:rFonts w:cs="Arial"/>
          <w:i/>
          <w:szCs w:val="21"/>
        </w:rPr>
        <w:t xml:space="preserve">fertigt </w:t>
      </w:r>
      <w:r w:rsidR="00D27EB3">
        <w:rPr>
          <w:rFonts w:cs="Arial"/>
          <w:i/>
          <w:szCs w:val="21"/>
        </w:rPr>
        <w:t>a</w:t>
      </w:r>
      <w:r w:rsidR="00534930">
        <w:rPr>
          <w:rFonts w:cs="Arial"/>
          <w:i/>
          <w:szCs w:val="21"/>
        </w:rPr>
        <w:t xml:space="preserve">m neuen </w:t>
      </w:r>
      <w:r w:rsidR="00D27EB3">
        <w:rPr>
          <w:rFonts w:cs="Arial"/>
          <w:i/>
          <w:szCs w:val="21"/>
        </w:rPr>
        <w:t xml:space="preserve">Standort </w:t>
      </w:r>
      <w:r w:rsidR="00F41C32">
        <w:rPr>
          <w:rFonts w:cs="Arial"/>
          <w:i/>
          <w:szCs w:val="21"/>
        </w:rPr>
        <w:t>Maschinen</w:t>
      </w:r>
      <w:r w:rsidR="0080758C">
        <w:rPr>
          <w:rFonts w:cs="Arial"/>
          <w:i/>
          <w:szCs w:val="21"/>
        </w:rPr>
        <w:t xml:space="preserve"> und Lösungen</w:t>
      </w:r>
      <w:r w:rsidR="00C47EDC">
        <w:rPr>
          <w:rFonts w:cs="Arial"/>
          <w:i/>
          <w:szCs w:val="21"/>
        </w:rPr>
        <w:t xml:space="preserve"> </w:t>
      </w:r>
      <w:r w:rsidR="0080758C">
        <w:rPr>
          <w:rFonts w:cs="Arial"/>
          <w:i/>
          <w:szCs w:val="21"/>
        </w:rPr>
        <w:t xml:space="preserve">für </w:t>
      </w:r>
      <w:r w:rsidR="00C47EDC">
        <w:rPr>
          <w:rFonts w:cs="Arial"/>
          <w:i/>
          <w:szCs w:val="21"/>
        </w:rPr>
        <w:t xml:space="preserve">die Veredelung von Verpackungen und Etiketten. </w:t>
      </w:r>
      <w:r w:rsidR="00E25AEF">
        <w:rPr>
          <w:rFonts w:cs="Arial"/>
          <w:i/>
          <w:szCs w:val="21"/>
        </w:rPr>
        <w:t>Die</w:t>
      </w:r>
      <w:r w:rsidR="00C47EDC">
        <w:rPr>
          <w:rFonts w:cs="Arial"/>
          <w:i/>
          <w:szCs w:val="21"/>
        </w:rPr>
        <w:t xml:space="preserve"> </w:t>
      </w:r>
      <w:proofErr w:type="spellStart"/>
      <w:r w:rsidR="00C47EDC">
        <w:rPr>
          <w:rFonts w:cs="Arial"/>
          <w:i/>
          <w:szCs w:val="21"/>
        </w:rPr>
        <w:t>i+R</w:t>
      </w:r>
      <w:proofErr w:type="spellEnd"/>
      <w:r w:rsidR="00C47EDC">
        <w:rPr>
          <w:rFonts w:cs="Arial"/>
          <w:i/>
          <w:szCs w:val="21"/>
        </w:rPr>
        <w:t xml:space="preserve"> Industrie- </w:t>
      </w:r>
      <w:r w:rsidR="00135416">
        <w:rPr>
          <w:rFonts w:cs="Arial"/>
          <w:i/>
          <w:szCs w:val="21"/>
        </w:rPr>
        <w:t>&amp;</w:t>
      </w:r>
      <w:r w:rsidR="00C47EDC">
        <w:rPr>
          <w:rFonts w:cs="Arial"/>
          <w:i/>
          <w:szCs w:val="21"/>
        </w:rPr>
        <w:t xml:space="preserve"> Gewerbebau </w:t>
      </w:r>
      <w:r w:rsidR="00E25AEF">
        <w:rPr>
          <w:rFonts w:cs="Arial"/>
          <w:i/>
          <w:szCs w:val="21"/>
        </w:rPr>
        <w:t xml:space="preserve">AG </w:t>
      </w:r>
      <w:r w:rsidR="00EF2497">
        <w:rPr>
          <w:rFonts w:cs="Arial"/>
          <w:i/>
          <w:szCs w:val="21"/>
        </w:rPr>
        <w:t>(</w:t>
      </w:r>
      <w:r w:rsidR="00024CB9">
        <w:rPr>
          <w:rFonts w:cs="Arial"/>
          <w:i/>
          <w:szCs w:val="21"/>
        </w:rPr>
        <w:t>St. Margrethen</w:t>
      </w:r>
      <w:r w:rsidR="00EF2497">
        <w:rPr>
          <w:rFonts w:cs="Arial"/>
          <w:i/>
          <w:szCs w:val="21"/>
        </w:rPr>
        <w:t>)</w:t>
      </w:r>
      <w:r w:rsidR="00024CB9">
        <w:rPr>
          <w:rFonts w:cs="Arial"/>
          <w:i/>
          <w:szCs w:val="21"/>
        </w:rPr>
        <w:t xml:space="preserve"> </w:t>
      </w:r>
      <w:r w:rsidR="00C47EDC">
        <w:rPr>
          <w:rFonts w:cs="Arial"/>
          <w:i/>
          <w:szCs w:val="21"/>
        </w:rPr>
        <w:t>errichtet den Neuba</w:t>
      </w:r>
      <w:r w:rsidR="00E114C6">
        <w:rPr>
          <w:rFonts w:cs="Arial"/>
          <w:i/>
          <w:szCs w:val="21"/>
        </w:rPr>
        <w:t xml:space="preserve">u. Am </w:t>
      </w:r>
      <w:r w:rsidR="0080758C" w:rsidRPr="00534930">
        <w:rPr>
          <w:rFonts w:cs="Arial"/>
          <w:i/>
          <w:szCs w:val="21"/>
        </w:rPr>
        <w:t>30</w:t>
      </w:r>
      <w:r w:rsidR="00E114C6" w:rsidRPr="00534930">
        <w:rPr>
          <w:rFonts w:cs="Arial"/>
          <w:i/>
          <w:szCs w:val="21"/>
        </w:rPr>
        <w:t xml:space="preserve">. </w:t>
      </w:r>
      <w:r w:rsidR="009817D7" w:rsidRPr="00534930">
        <w:rPr>
          <w:rFonts w:cs="Arial"/>
          <w:i/>
          <w:szCs w:val="21"/>
        </w:rPr>
        <w:t>November</w:t>
      </w:r>
      <w:r w:rsidR="00E114C6">
        <w:rPr>
          <w:rFonts w:cs="Arial"/>
          <w:i/>
          <w:szCs w:val="21"/>
        </w:rPr>
        <w:t xml:space="preserve"> feierten die Beteiligten mit Gästen den Baustart.</w:t>
      </w:r>
    </w:p>
    <w:p w14:paraId="58C46B91" w14:textId="77777777" w:rsidR="00F94AA3" w:rsidRPr="004453FE" w:rsidRDefault="00F94AA3" w:rsidP="004453FE">
      <w:pPr>
        <w:pStyle w:val="TabellenInhalt"/>
        <w:rPr>
          <w:rFonts w:cs="Arial"/>
          <w:i/>
          <w:szCs w:val="21"/>
        </w:rPr>
      </w:pPr>
    </w:p>
    <w:p w14:paraId="1437F0F8" w14:textId="33AD7F6C" w:rsidR="00135416" w:rsidRDefault="00EF2497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>Schon in</w:t>
      </w:r>
      <w:r w:rsidR="009817D7">
        <w:rPr>
          <w:rFonts w:cs="Arial"/>
          <w:szCs w:val="21"/>
        </w:rPr>
        <w:t xml:space="preserve"> </w:t>
      </w:r>
      <w:r w:rsidR="00E114C6">
        <w:rPr>
          <w:rFonts w:cs="Arial"/>
          <w:szCs w:val="21"/>
        </w:rPr>
        <w:t xml:space="preserve">einem Jahr </w:t>
      </w:r>
      <w:r w:rsidR="00E25AEF">
        <w:rPr>
          <w:rFonts w:cs="Arial"/>
          <w:szCs w:val="21"/>
        </w:rPr>
        <w:t xml:space="preserve">wird </w:t>
      </w:r>
      <w:r w:rsidR="003837B3">
        <w:rPr>
          <w:rFonts w:cs="Arial"/>
          <w:szCs w:val="21"/>
        </w:rPr>
        <w:t>PANTEC</w:t>
      </w:r>
      <w:r w:rsidR="00E25AEF">
        <w:rPr>
          <w:rFonts w:cs="Arial"/>
          <w:szCs w:val="21"/>
        </w:rPr>
        <w:t xml:space="preserve"> a</w:t>
      </w:r>
      <w:r w:rsidR="003B1726">
        <w:rPr>
          <w:rFonts w:cs="Arial"/>
          <w:szCs w:val="21"/>
        </w:rPr>
        <w:t>m</w:t>
      </w:r>
      <w:r w:rsidR="00E25AEF">
        <w:rPr>
          <w:rFonts w:cs="Arial"/>
          <w:szCs w:val="21"/>
        </w:rPr>
        <w:t xml:space="preserve"> neuen Firmenstandort </w:t>
      </w:r>
      <w:r w:rsidR="003B1726">
        <w:rPr>
          <w:rFonts w:cs="Arial"/>
          <w:szCs w:val="21"/>
        </w:rPr>
        <w:t xml:space="preserve">in der Thurgauer Gemeinde Erlen </w:t>
      </w:r>
      <w:r w:rsidR="00E25AEF">
        <w:rPr>
          <w:rFonts w:cs="Arial"/>
          <w:szCs w:val="21"/>
        </w:rPr>
        <w:t xml:space="preserve">produzieren: </w:t>
      </w:r>
      <w:r w:rsidR="003B1726">
        <w:rPr>
          <w:rFonts w:cs="Arial"/>
          <w:szCs w:val="21"/>
        </w:rPr>
        <w:t xml:space="preserve">Die </w:t>
      </w:r>
      <w:r w:rsidR="0077578E">
        <w:rPr>
          <w:rFonts w:cs="Arial"/>
          <w:szCs w:val="21"/>
        </w:rPr>
        <w:t>Betriebsstätte</w:t>
      </w:r>
      <w:r w:rsidR="00BA7FD1">
        <w:rPr>
          <w:rFonts w:cs="Arial"/>
          <w:szCs w:val="21"/>
        </w:rPr>
        <w:t xml:space="preserve"> wird</w:t>
      </w:r>
      <w:r w:rsidR="00E25AEF">
        <w:rPr>
          <w:rFonts w:cs="Arial"/>
          <w:szCs w:val="21"/>
        </w:rPr>
        <w:t xml:space="preserve"> auf </w:t>
      </w:r>
      <w:r w:rsidR="00042363">
        <w:rPr>
          <w:rFonts w:cs="Arial"/>
          <w:szCs w:val="21"/>
        </w:rPr>
        <w:t>bis zu 50</w:t>
      </w:r>
      <w:r w:rsidR="00E25AEF">
        <w:rPr>
          <w:rFonts w:cs="Arial"/>
          <w:szCs w:val="21"/>
        </w:rPr>
        <w:t xml:space="preserve"> Arbeitsplätze</w:t>
      </w:r>
      <w:r w:rsidR="00917C46" w:rsidRPr="00D25845">
        <w:rPr>
          <w:rFonts w:cs="Arial"/>
          <w:szCs w:val="21"/>
        </w:rPr>
        <w:t xml:space="preserve"> </w:t>
      </w:r>
      <w:r w:rsidR="00E25AEF">
        <w:rPr>
          <w:rFonts w:cs="Arial"/>
          <w:szCs w:val="21"/>
        </w:rPr>
        <w:t xml:space="preserve">ausgelegt </w:t>
      </w:r>
      <w:r w:rsidR="00BA7FD1">
        <w:rPr>
          <w:rFonts w:cs="Arial"/>
          <w:szCs w:val="21"/>
        </w:rPr>
        <w:t>sein</w:t>
      </w:r>
      <w:r w:rsidR="00E25AEF">
        <w:rPr>
          <w:rFonts w:cs="Arial"/>
          <w:szCs w:val="21"/>
        </w:rPr>
        <w:t xml:space="preserve">. Derzeit beschäftigt </w:t>
      </w:r>
      <w:r w:rsidR="00D46963">
        <w:rPr>
          <w:rFonts w:cs="Arial"/>
          <w:szCs w:val="21"/>
        </w:rPr>
        <w:t>das Unternehmen</w:t>
      </w:r>
      <w:r w:rsidR="00042363">
        <w:rPr>
          <w:rFonts w:cs="Arial"/>
          <w:szCs w:val="21"/>
        </w:rPr>
        <w:t xml:space="preserve"> 3</w:t>
      </w:r>
      <w:r w:rsidR="00E25AEF">
        <w:rPr>
          <w:rFonts w:cs="Arial"/>
          <w:szCs w:val="21"/>
        </w:rPr>
        <w:t xml:space="preserve">0 </w:t>
      </w:r>
      <w:proofErr w:type="spellStart"/>
      <w:r w:rsidR="00E25AEF">
        <w:rPr>
          <w:rFonts w:cs="Arial"/>
          <w:szCs w:val="21"/>
        </w:rPr>
        <w:t>Mitarbeiter:innen</w:t>
      </w:r>
      <w:proofErr w:type="spellEnd"/>
      <w:r w:rsidR="00135416">
        <w:rPr>
          <w:rFonts w:cs="Arial"/>
          <w:szCs w:val="21"/>
        </w:rPr>
        <w:t xml:space="preserve"> an zwei Standorten in Kradolf und </w:t>
      </w:r>
      <w:proofErr w:type="spellStart"/>
      <w:r w:rsidR="00135416">
        <w:rPr>
          <w:rFonts w:cs="Arial"/>
          <w:szCs w:val="21"/>
        </w:rPr>
        <w:t>Bischofszell</w:t>
      </w:r>
      <w:proofErr w:type="spellEnd"/>
      <w:r w:rsidR="00E25AEF">
        <w:rPr>
          <w:rFonts w:cs="Arial"/>
          <w:szCs w:val="21"/>
        </w:rPr>
        <w:t>. „</w:t>
      </w:r>
      <w:r w:rsidR="00D46963">
        <w:rPr>
          <w:rFonts w:cs="Arial"/>
          <w:szCs w:val="21"/>
        </w:rPr>
        <w:t>Wir</w:t>
      </w:r>
      <w:r w:rsidR="00D46963" w:rsidRPr="003B1726">
        <w:rPr>
          <w:rFonts w:cs="Arial"/>
          <w:szCs w:val="21"/>
        </w:rPr>
        <w:t xml:space="preserve"> </w:t>
      </w:r>
      <w:r w:rsidR="00D46963">
        <w:rPr>
          <w:rFonts w:cs="Arial"/>
          <w:szCs w:val="21"/>
        </w:rPr>
        <w:t>werden d</w:t>
      </w:r>
      <w:r w:rsidR="00BA7FD1">
        <w:rPr>
          <w:rFonts w:cs="Arial"/>
          <w:szCs w:val="21"/>
        </w:rPr>
        <w:t xml:space="preserve">ie </w:t>
      </w:r>
      <w:r w:rsidR="009817D7">
        <w:rPr>
          <w:rFonts w:cs="Arial"/>
          <w:szCs w:val="21"/>
        </w:rPr>
        <w:t xml:space="preserve">Vermarktung, Entwicklung und </w:t>
      </w:r>
      <w:r w:rsidR="009F4D5E">
        <w:rPr>
          <w:rFonts w:cs="Arial"/>
          <w:szCs w:val="21"/>
        </w:rPr>
        <w:t xml:space="preserve">Montage </w:t>
      </w:r>
      <w:r w:rsidR="00100783" w:rsidRPr="003B1726">
        <w:rPr>
          <w:rFonts w:cs="Arial"/>
          <w:szCs w:val="21"/>
        </w:rPr>
        <w:t>z</w:t>
      </w:r>
      <w:r w:rsidR="00E25AEF" w:rsidRPr="003B1726">
        <w:rPr>
          <w:rFonts w:cs="Arial"/>
          <w:szCs w:val="21"/>
        </w:rPr>
        <w:t>usammen</w:t>
      </w:r>
      <w:r w:rsidR="00D46963">
        <w:rPr>
          <w:rFonts w:cs="Arial"/>
          <w:szCs w:val="21"/>
        </w:rPr>
        <w:t>legen</w:t>
      </w:r>
      <w:r w:rsidR="00E25AEF" w:rsidRPr="003B1726">
        <w:rPr>
          <w:rFonts w:cs="Arial"/>
          <w:szCs w:val="21"/>
        </w:rPr>
        <w:t xml:space="preserve">. </w:t>
      </w:r>
      <w:r w:rsidR="00BA7FD1">
        <w:rPr>
          <w:rFonts w:cs="Arial"/>
          <w:szCs w:val="21"/>
        </w:rPr>
        <w:t>Die</w:t>
      </w:r>
      <w:r w:rsidR="003B1726">
        <w:rPr>
          <w:rFonts w:cs="Arial"/>
          <w:szCs w:val="21"/>
        </w:rPr>
        <w:t xml:space="preserve"> neue </w:t>
      </w:r>
      <w:r w:rsidR="009F4D5E">
        <w:rPr>
          <w:rFonts w:cs="Arial"/>
          <w:szCs w:val="21"/>
        </w:rPr>
        <w:t>Montage</w:t>
      </w:r>
      <w:r w:rsidR="00A44F89">
        <w:rPr>
          <w:rFonts w:cs="Arial"/>
          <w:szCs w:val="21"/>
        </w:rPr>
        <w:t>h</w:t>
      </w:r>
      <w:r w:rsidR="003B1726">
        <w:rPr>
          <w:rFonts w:cs="Arial"/>
          <w:szCs w:val="21"/>
        </w:rPr>
        <w:t>all</w:t>
      </w:r>
      <w:r w:rsidR="00BA7FD1">
        <w:rPr>
          <w:rFonts w:cs="Arial"/>
          <w:szCs w:val="21"/>
        </w:rPr>
        <w:t xml:space="preserve">e </w:t>
      </w:r>
      <w:r>
        <w:rPr>
          <w:rFonts w:cs="Arial"/>
          <w:szCs w:val="21"/>
        </w:rPr>
        <w:t>samt</w:t>
      </w:r>
      <w:r w:rsidR="0080408D">
        <w:rPr>
          <w:rFonts w:cs="Arial"/>
          <w:szCs w:val="21"/>
        </w:rPr>
        <w:t xml:space="preserve"> </w:t>
      </w:r>
      <w:r w:rsidR="003837B3">
        <w:rPr>
          <w:rFonts w:cs="Arial"/>
          <w:szCs w:val="21"/>
        </w:rPr>
        <w:t xml:space="preserve">Bürotrakt </w:t>
      </w:r>
      <w:r w:rsidR="00BA7FD1">
        <w:rPr>
          <w:rFonts w:cs="Arial"/>
          <w:szCs w:val="21"/>
        </w:rPr>
        <w:t>bietet uns</w:t>
      </w:r>
      <w:r w:rsidR="00E25AEF" w:rsidRPr="003B1726">
        <w:rPr>
          <w:rFonts w:cs="Arial"/>
          <w:szCs w:val="21"/>
        </w:rPr>
        <w:t xml:space="preserve"> </w:t>
      </w:r>
      <w:r w:rsidR="003B1726">
        <w:rPr>
          <w:rFonts w:cs="Arial"/>
          <w:szCs w:val="21"/>
        </w:rPr>
        <w:t xml:space="preserve">ein modernes </w:t>
      </w:r>
      <w:r w:rsidR="00B961E1">
        <w:rPr>
          <w:rFonts w:cs="Arial"/>
          <w:szCs w:val="21"/>
        </w:rPr>
        <w:t xml:space="preserve">attraktives </w:t>
      </w:r>
      <w:r w:rsidR="003B1726">
        <w:rPr>
          <w:rFonts w:cs="Arial"/>
          <w:szCs w:val="21"/>
        </w:rPr>
        <w:t>Umfeld und Sicherheit</w:t>
      </w:r>
      <w:r w:rsidR="007361EF" w:rsidRPr="003B1726">
        <w:rPr>
          <w:rFonts w:cs="Arial"/>
          <w:szCs w:val="21"/>
        </w:rPr>
        <w:t xml:space="preserve"> </w:t>
      </w:r>
      <w:r w:rsidR="003B1726">
        <w:rPr>
          <w:rFonts w:cs="Arial"/>
          <w:szCs w:val="21"/>
        </w:rPr>
        <w:t xml:space="preserve">für </w:t>
      </w:r>
      <w:r w:rsidR="00BA7FD1">
        <w:rPr>
          <w:rFonts w:cs="Arial"/>
          <w:szCs w:val="21"/>
        </w:rPr>
        <w:t>nahtlose</w:t>
      </w:r>
      <w:r w:rsidR="003B1726">
        <w:rPr>
          <w:rFonts w:cs="Arial"/>
          <w:szCs w:val="21"/>
        </w:rPr>
        <w:t xml:space="preserve"> Arbeitsabläufe.</w:t>
      </w:r>
      <w:r w:rsidR="007361EF" w:rsidRPr="003B1726">
        <w:rPr>
          <w:rFonts w:cs="Arial"/>
          <w:szCs w:val="21"/>
        </w:rPr>
        <w:t xml:space="preserve"> </w:t>
      </w:r>
      <w:r w:rsidR="00BA7FD1">
        <w:rPr>
          <w:rFonts w:cs="Arial"/>
          <w:szCs w:val="21"/>
        </w:rPr>
        <w:t>Und wir</w:t>
      </w:r>
      <w:r w:rsidR="003B1726">
        <w:rPr>
          <w:rFonts w:cs="Arial"/>
          <w:szCs w:val="21"/>
        </w:rPr>
        <w:t xml:space="preserve"> können weiterwachsen</w:t>
      </w:r>
      <w:r w:rsidR="00135416" w:rsidRPr="003B1726">
        <w:rPr>
          <w:rFonts w:cs="Arial"/>
          <w:szCs w:val="21"/>
        </w:rPr>
        <w:t xml:space="preserve">“, </w:t>
      </w:r>
      <w:r w:rsidR="003B1726">
        <w:rPr>
          <w:rFonts w:cs="Arial"/>
          <w:szCs w:val="21"/>
        </w:rPr>
        <w:t>erklärt</w:t>
      </w:r>
      <w:r w:rsidR="00135416" w:rsidRPr="003B1726">
        <w:rPr>
          <w:rFonts w:cs="Arial"/>
          <w:szCs w:val="21"/>
        </w:rPr>
        <w:t xml:space="preserve"> Geschäftsführer </w:t>
      </w:r>
      <w:r w:rsidR="009F4D5E">
        <w:rPr>
          <w:rFonts w:cs="Arial"/>
          <w:szCs w:val="21"/>
        </w:rPr>
        <w:t>René</w:t>
      </w:r>
      <w:r w:rsidR="009F4D5E" w:rsidRPr="003B1726">
        <w:rPr>
          <w:rFonts w:cs="Arial"/>
          <w:szCs w:val="21"/>
        </w:rPr>
        <w:t xml:space="preserve"> </w:t>
      </w:r>
      <w:r w:rsidR="009F4D5E">
        <w:rPr>
          <w:rFonts w:cs="Arial"/>
          <w:szCs w:val="21"/>
        </w:rPr>
        <w:t>Abächerli</w:t>
      </w:r>
      <w:r w:rsidR="003B1726">
        <w:rPr>
          <w:rFonts w:cs="Arial"/>
          <w:szCs w:val="21"/>
        </w:rPr>
        <w:t>.</w:t>
      </w:r>
      <w:r w:rsidR="00BA7FD1">
        <w:rPr>
          <w:rFonts w:cs="Arial"/>
          <w:szCs w:val="21"/>
        </w:rPr>
        <w:t xml:space="preserve"> </w:t>
      </w:r>
      <w:r w:rsidR="00116B95" w:rsidRPr="003B1726">
        <w:rPr>
          <w:rFonts w:cs="Arial"/>
          <w:szCs w:val="21"/>
        </w:rPr>
        <w:t xml:space="preserve">Am </w:t>
      </w:r>
      <w:r w:rsidR="0080758C" w:rsidRPr="00534930">
        <w:rPr>
          <w:rFonts w:cs="Arial"/>
          <w:szCs w:val="21"/>
        </w:rPr>
        <w:t>30</w:t>
      </w:r>
      <w:r w:rsidR="009F4D5E" w:rsidRPr="00534930">
        <w:rPr>
          <w:rFonts w:cs="Arial"/>
          <w:szCs w:val="21"/>
        </w:rPr>
        <w:t>. November</w:t>
      </w:r>
      <w:r w:rsidR="00116B95" w:rsidRPr="003B1726">
        <w:rPr>
          <w:rFonts w:cs="Arial"/>
          <w:szCs w:val="21"/>
        </w:rPr>
        <w:t xml:space="preserve"> feierten Bauherr, Ausführende und Gäste den</w:t>
      </w:r>
      <w:r w:rsidR="00116B95">
        <w:rPr>
          <w:rFonts w:cs="Arial"/>
          <w:szCs w:val="21"/>
        </w:rPr>
        <w:t xml:space="preserve"> traditionellen Spatenstich.</w:t>
      </w:r>
    </w:p>
    <w:p w14:paraId="26604DB3" w14:textId="77777777" w:rsidR="00116B95" w:rsidRDefault="00116B95" w:rsidP="004453FE">
      <w:pPr>
        <w:pStyle w:val="TabellenInhalt"/>
        <w:rPr>
          <w:rFonts w:cs="Arial"/>
          <w:szCs w:val="21"/>
        </w:rPr>
      </w:pPr>
    </w:p>
    <w:p w14:paraId="1AE62EAC" w14:textId="032CECE8" w:rsidR="00B13F86" w:rsidRDefault="003117AC" w:rsidP="004453FE">
      <w:pPr>
        <w:pStyle w:val="TabellenInhalt"/>
        <w:rPr>
          <w:rFonts w:cs="Arial"/>
          <w:szCs w:val="21"/>
        </w:rPr>
      </w:pPr>
      <w:proofErr w:type="spellStart"/>
      <w:r>
        <w:rPr>
          <w:rFonts w:cs="Arial"/>
          <w:szCs w:val="21"/>
        </w:rPr>
        <w:t>i+R</w:t>
      </w:r>
      <w:proofErr w:type="spellEnd"/>
      <w:r>
        <w:rPr>
          <w:rFonts w:cs="Arial"/>
          <w:szCs w:val="21"/>
        </w:rPr>
        <w:t xml:space="preserve"> Industrie- &amp; Gewerbebau </w:t>
      </w:r>
      <w:r w:rsidR="0071517C">
        <w:rPr>
          <w:rFonts w:cs="Arial"/>
          <w:szCs w:val="21"/>
        </w:rPr>
        <w:t xml:space="preserve">AG </w:t>
      </w:r>
      <w:r w:rsidR="00135416">
        <w:rPr>
          <w:rFonts w:cs="Arial"/>
          <w:szCs w:val="21"/>
        </w:rPr>
        <w:t xml:space="preserve">aus St. </w:t>
      </w:r>
      <w:r w:rsidR="00024CB9">
        <w:rPr>
          <w:rFonts w:cs="Arial"/>
          <w:szCs w:val="21"/>
        </w:rPr>
        <w:t xml:space="preserve">Margrethen </w:t>
      </w:r>
      <w:r>
        <w:rPr>
          <w:rFonts w:cs="Arial"/>
          <w:szCs w:val="21"/>
        </w:rPr>
        <w:t xml:space="preserve">realisiert das </w:t>
      </w:r>
      <w:r w:rsidR="000F45BF">
        <w:rPr>
          <w:rFonts w:cs="Arial"/>
          <w:szCs w:val="21"/>
        </w:rPr>
        <w:t xml:space="preserve">neue </w:t>
      </w:r>
      <w:r>
        <w:rPr>
          <w:rFonts w:cs="Arial"/>
          <w:szCs w:val="21"/>
        </w:rPr>
        <w:t>Betriebsgebäude als General</w:t>
      </w:r>
      <w:r w:rsidR="00135416">
        <w:rPr>
          <w:rFonts w:cs="Arial"/>
          <w:szCs w:val="21"/>
        </w:rPr>
        <w:t>unter</w:t>
      </w:r>
      <w:r>
        <w:rPr>
          <w:rFonts w:cs="Arial"/>
          <w:szCs w:val="21"/>
        </w:rPr>
        <w:t xml:space="preserve">nehmer. </w:t>
      </w:r>
      <w:r w:rsidR="0077578E">
        <w:rPr>
          <w:rFonts w:cs="Arial"/>
          <w:szCs w:val="21"/>
        </w:rPr>
        <w:t xml:space="preserve">Die eingeschossige </w:t>
      </w:r>
      <w:r w:rsidR="00BA1690">
        <w:rPr>
          <w:rFonts w:cs="Arial"/>
          <w:szCs w:val="21"/>
        </w:rPr>
        <w:t>H</w:t>
      </w:r>
      <w:r w:rsidR="0077578E">
        <w:rPr>
          <w:rFonts w:cs="Arial"/>
          <w:szCs w:val="21"/>
        </w:rPr>
        <w:t xml:space="preserve">alle </w:t>
      </w:r>
      <w:r w:rsidR="00116B95">
        <w:rPr>
          <w:rFonts w:cs="Arial"/>
          <w:szCs w:val="21"/>
        </w:rPr>
        <w:t>mit</w:t>
      </w:r>
      <w:r w:rsidR="0077578E">
        <w:rPr>
          <w:rFonts w:cs="Arial"/>
          <w:szCs w:val="21"/>
        </w:rPr>
        <w:t xml:space="preserve"> rund 2.400 Quadratmeter</w:t>
      </w:r>
      <w:r w:rsidR="00116B95">
        <w:rPr>
          <w:rFonts w:cs="Arial"/>
          <w:szCs w:val="21"/>
        </w:rPr>
        <w:t>n bietet</w:t>
      </w:r>
      <w:r w:rsidR="0077578E">
        <w:rPr>
          <w:rFonts w:cs="Arial"/>
          <w:szCs w:val="21"/>
        </w:rPr>
        <w:t xml:space="preserve"> Platz für Montage, Inbetriebnahme und Tests der Maschinen und Anlagen. </w:t>
      </w:r>
      <w:r w:rsidR="00116B95">
        <w:rPr>
          <w:rFonts w:cs="Arial"/>
          <w:szCs w:val="21"/>
        </w:rPr>
        <w:t xml:space="preserve">Im </w:t>
      </w:r>
      <w:r w:rsidR="0077578E">
        <w:rPr>
          <w:rFonts w:cs="Arial"/>
          <w:szCs w:val="21"/>
        </w:rPr>
        <w:t>zweigeschossige</w:t>
      </w:r>
      <w:r w:rsidR="00116B95">
        <w:rPr>
          <w:rFonts w:cs="Arial"/>
          <w:szCs w:val="21"/>
        </w:rPr>
        <w:t xml:space="preserve">n Anbau </w:t>
      </w:r>
      <w:r w:rsidR="00F13BE0">
        <w:rPr>
          <w:rFonts w:cs="Arial"/>
          <w:szCs w:val="21"/>
        </w:rPr>
        <w:t>sind</w:t>
      </w:r>
      <w:r w:rsidR="00116B95">
        <w:rPr>
          <w:rFonts w:cs="Arial"/>
          <w:szCs w:val="21"/>
        </w:rPr>
        <w:t xml:space="preserve"> die </w:t>
      </w:r>
      <w:r w:rsidR="0077578E">
        <w:rPr>
          <w:rFonts w:cs="Arial"/>
          <w:szCs w:val="21"/>
        </w:rPr>
        <w:t xml:space="preserve">Verwaltung </w:t>
      </w:r>
      <w:r w:rsidR="006F5999">
        <w:rPr>
          <w:rFonts w:cs="Arial"/>
          <w:szCs w:val="21"/>
        </w:rPr>
        <w:t xml:space="preserve">und das Engineering </w:t>
      </w:r>
      <w:r w:rsidR="00116B95">
        <w:rPr>
          <w:rFonts w:cs="Arial"/>
          <w:szCs w:val="21"/>
        </w:rPr>
        <w:t xml:space="preserve">mit </w:t>
      </w:r>
      <w:r w:rsidR="00BA7FD1" w:rsidRPr="00BA7FD1">
        <w:rPr>
          <w:rFonts w:cs="Arial"/>
          <w:szCs w:val="21"/>
        </w:rPr>
        <w:t>modernen</w:t>
      </w:r>
      <w:r w:rsidR="00116B95" w:rsidRPr="00BA7FD1">
        <w:rPr>
          <w:rFonts w:cs="Arial"/>
          <w:szCs w:val="21"/>
        </w:rPr>
        <w:t xml:space="preserve"> Büros, Sozialräumen und </w:t>
      </w:r>
      <w:r w:rsidR="00BA7FD1" w:rsidRPr="00BA7FD1">
        <w:rPr>
          <w:rFonts w:cs="Arial"/>
          <w:szCs w:val="21"/>
        </w:rPr>
        <w:t xml:space="preserve">einer </w:t>
      </w:r>
      <w:r w:rsidR="00EF2497" w:rsidRPr="00BA7FD1">
        <w:rPr>
          <w:rFonts w:cs="Arial"/>
          <w:szCs w:val="21"/>
        </w:rPr>
        <w:t>Cafeteria</w:t>
      </w:r>
      <w:r w:rsidR="00116B95" w:rsidRPr="00BA7FD1">
        <w:rPr>
          <w:rFonts w:cs="Arial"/>
          <w:szCs w:val="21"/>
        </w:rPr>
        <w:t xml:space="preserve"> untergebracht.</w:t>
      </w:r>
      <w:r w:rsidR="009303C8" w:rsidRPr="00BA7FD1">
        <w:rPr>
          <w:rFonts w:cs="Arial"/>
          <w:szCs w:val="21"/>
        </w:rPr>
        <w:t xml:space="preserve"> </w:t>
      </w:r>
      <w:r w:rsidR="008F3F6A">
        <w:rPr>
          <w:rFonts w:cs="Arial"/>
          <w:szCs w:val="21"/>
        </w:rPr>
        <w:t>Geplante Fertigstellung ist im November 2023.</w:t>
      </w:r>
    </w:p>
    <w:p w14:paraId="0EF6C4D4" w14:textId="2BE9B4BC" w:rsidR="00C3007D" w:rsidRDefault="00C3007D" w:rsidP="004453FE">
      <w:pPr>
        <w:pStyle w:val="TabellenInhalt"/>
        <w:rPr>
          <w:rFonts w:cs="Arial"/>
          <w:szCs w:val="21"/>
        </w:rPr>
      </w:pPr>
    </w:p>
    <w:p w14:paraId="2798ED2D" w14:textId="47C73707" w:rsidR="00B55D5F" w:rsidRPr="00BA1BF4" w:rsidRDefault="00B55D5F" w:rsidP="00B55D5F">
      <w:pPr>
        <w:pStyle w:val="TabellenInhalt"/>
        <w:rPr>
          <w:rFonts w:cs="Arial"/>
          <w:b/>
          <w:bCs/>
          <w:szCs w:val="21"/>
        </w:rPr>
      </w:pPr>
      <w:r>
        <w:rPr>
          <w:rFonts w:cs="Arial"/>
          <w:b/>
          <w:bCs/>
          <w:szCs w:val="21"/>
        </w:rPr>
        <w:t>Rasche Bauweise</w:t>
      </w:r>
      <w:r w:rsidR="002F6EF9">
        <w:rPr>
          <w:rFonts w:cs="Arial"/>
          <w:b/>
          <w:bCs/>
          <w:szCs w:val="21"/>
        </w:rPr>
        <w:t xml:space="preserve"> </w:t>
      </w:r>
      <w:r w:rsidR="003837B3">
        <w:rPr>
          <w:rFonts w:cs="Arial"/>
          <w:b/>
          <w:bCs/>
          <w:szCs w:val="21"/>
        </w:rPr>
        <w:t>und eigener nachhaltiger Strom für Gebäude und Mitarbeiter</w:t>
      </w:r>
    </w:p>
    <w:p w14:paraId="3FC76138" w14:textId="12EAB8EB" w:rsidR="00C3007D" w:rsidRDefault="008F3F6A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Die </w:t>
      </w:r>
      <w:r w:rsidR="008A689A">
        <w:rPr>
          <w:rFonts w:cs="Arial"/>
          <w:szCs w:val="21"/>
        </w:rPr>
        <w:t>Montageh</w:t>
      </w:r>
      <w:r>
        <w:rPr>
          <w:rFonts w:cs="Arial"/>
          <w:szCs w:val="21"/>
        </w:rPr>
        <w:t>alle</w:t>
      </w:r>
      <w:r w:rsidR="00116B95">
        <w:rPr>
          <w:rFonts w:cs="Arial"/>
          <w:szCs w:val="21"/>
        </w:rPr>
        <w:t xml:space="preserve"> </w:t>
      </w:r>
      <w:r w:rsidR="00C13DD4">
        <w:rPr>
          <w:rFonts w:cs="Arial"/>
          <w:szCs w:val="21"/>
        </w:rPr>
        <w:t>entsteht</w:t>
      </w:r>
      <w:r w:rsidR="0023137B">
        <w:rPr>
          <w:rFonts w:cs="Arial"/>
          <w:szCs w:val="21"/>
        </w:rPr>
        <w:t xml:space="preserve"> </w:t>
      </w:r>
      <w:r w:rsidR="00116B95">
        <w:rPr>
          <w:rFonts w:cs="Arial"/>
          <w:szCs w:val="21"/>
        </w:rPr>
        <w:t>vorwiegend aus Fertigbetonteilen, de</w:t>
      </w:r>
      <w:r w:rsidR="0023137B">
        <w:rPr>
          <w:rFonts w:cs="Arial"/>
          <w:szCs w:val="21"/>
        </w:rPr>
        <w:t>r</w:t>
      </w:r>
      <w:r w:rsidR="00116B95">
        <w:rPr>
          <w:rFonts w:cs="Arial"/>
          <w:szCs w:val="21"/>
        </w:rPr>
        <w:t xml:space="preserve"> Verwaltungstrakt </w:t>
      </w:r>
      <w:r w:rsidR="00C13DD4">
        <w:rPr>
          <w:rFonts w:cs="Arial"/>
          <w:szCs w:val="21"/>
        </w:rPr>
        <w:t>in</w:t>
      </w:r>
      <w:r w:rsidR="00B55D5F">
        <w:rPr>
          <w:rFonts w:cs="Arial"/>
          <w:szCs w:val="21"/>
        </w:rPr>
        <w:t xml:space="preserve"> Ortbeton.</w:t>
      </w:r>
      <w:r w:rsidR="00116B95">
        <w:rPr>
          <w:rFonts w:cs="Arial"/>
          <w:szCs w:val="21"/>
        </w:rPr>
        <w:t xml:space="preserve"> „</w:t>
      </w:r>
      <w:r w:rsidR="00B55D5F">
        <w:rPr>
          <w:rFonts w:cs="Arial"/>
          <w:szCs w:val="21"/>
        </w:rPr>
        <w:t xml:space="preserve">So können wir </w:t>
      </w:r>
      <w:proofErr w:type="gramStart"/>
      <w:r w:rsidR="00B55D5F">
        <w:rPr>
          <w:rFonts w:cs="Arial"/>
          <w:szCs w:val="21"/>
        </w:rPr>
        <w:t>den relativ</w:t>
      </w:r>
      <w:proofErr w:type="gramEnd"/>
      <w:r w:rsidR="00B55D5F">
        <w:rPr>
          <w:rFonts w:cs="Arial"/>
          <w:szCs w:val="21"/>
        </w:rPr>
        <w:t xml:space="preserve"> knappen</w:t>
      </w:r>
      <w:r w:rsidR="00116B95">
        <w:rPr>
          <w:rFonts w:cs="Arial"/>
          <w:szCs w:val="21"/>
        </w:rPr>
        <w:t xml:space="preserve"> Zeitplan von</w:t>
      </w:r>
      <w:r w:rsidR="00B55D5F">
        <w:rPr>
          <w:rFonts w:cs="Arial"/>
          <w:szCs w:val="21"/>
        </w:rPr>
        <w:t xml:space="preserve"> rund</w:t>
      </w:r>
      <w:r w:rsidR="00116B95">
        <w:rPr>
          <w:rFonts w:cs="Arial"/>
          <w:szCs w:val="21"/>
        </w:rPr>
        <w:t xml:space="preserve"> einem Jahr </w:t>
      </w:r>
      <w:r w:rsidR="00B55D5F">
        <w:rPr>
          <w:rFonts w:cs="Arial"/>
          <w:szCs w:val="21"/>
        </w:rPr>
        <w:t>gut einhalten</w:t>
      </w:r>
      <w:r w:rsidR="00116B95">
        <w:rPr>
          <w:rFonts w:cs="Arial"/>
          <w:szCs w:val="21"/>
        </w:rPr>
        <w:t xml:space="preserve">“, erklärt </w:t>
      </w:r>
      <w:proofErr w:type="spellStart"/>
      <w:r w:rsidR="00116B95">
        <w:rPr>
          <w:rFonts w:cs="Arial"/>
          <w:szCs w:val="21"/>
        </w:rPr>
        <w:t>i+R</w:t>
      </w:r>
      <w:proofErr w:type="spellEnd"/>
      <w:r w:rsidR="00116B95">
        <w:rPr>
          <w:rFonts w:cs="Arial"/>
          <w:szCs w:val="21"/>
        </w:rPr>
        <w:t xml:space="preserve"> Projektleiter </w:t>
      </w:r>
      <w:r w:rsidR="0080408D">
        <w:rPr>
          <w:rFonts w:cs="Arial"/>
          <w:szCs w:val="21"/>
        </w:rPr>
        <w:t>Benedikt Geier</w:t>
      </w:r>
      <w:r w:rsidR="00116B95">
        <w:rPr>
          <w:rFonts w:cs="Arial"/>
          <w:szCs w:val="21"/>
        </w:rPr>
        <w:t xml:space="preserve">. </w:t>
      </w:r>
      <w:proofErr w:type="spellStart"/>
      <w:r w:rsidR="00C13DD4">
        <w:rPr>
          <w:rFonts w:cs="Arial"/>
          <w:szCs w:val="21"/>
        </w:rPr>
        <w:t>i+R</w:t>
      </w:r>
      <w:proofErr w:type="spellEnd"/>
      <w:r w:rsidR="00C13DD4">
        <w:rPr>
          <w:rFonts w:cs="Arial"/>
          <w:szCs w:val="21"/>
        </w:rPr>
        <w:t xml:space="preserve"> zieht den </w:t>
      </w:r>
      <w:r>
        <w:rPr>
          <w:rFonts w:cs="Arial"/>
          <w:szCs w:val="21"/>
        </w:rPr>
        <w:t>Bau</w:t>
      </w:r>
      <w:r w:rsidR="00C13DD4">
        <w:rPr>
          <w:rFonts w:cs="Arial"/>
          <w:szCs w:val="21"/>
        </w:rPr>
        <w:t xml:space="preserve"> auf einer Stahlbetonbodenplatte auf, die allfällige Vibrationen während Belastungstests vom Rest des Gebäudes und Untergrund abhält. Die Hallen-</w:t>
      </w:r>
      <w:r w:rsidR="00B55D5F">
        <w:rPr>
          <w:rFonts w:cs="Arial"/>
          <w:szCs w:val="21"/>
        </w:rPr>
        <w:t xml:space="preserve">Fassade </w:t>
      </w:r>
      <w:r w:rsidR="00C13DD4">
        <w:rPr>
          <w:rFonts w:cs="Arial"/>
          <w:szCs w:val="21"/>
        </w:rPr>
        <w:t xml:space="preserve">besteht </w:t>
      </w:r>
      <w:r w:rsidR="00B55D5F">
        <w:rPr>
          <w:rFonts w:cs="Arial"/>
          <w:szCs w:val="21"/>
        </w:rPr>
        <w:t xml:space="preserve">aus gedämmten Wandkassettenprofilen. Zwei Luftwärmepumpen heizen und sorgen für Warmwasser in beiden Gebäudeteilen. </w:t>
      </w:r>
      <w:r w:rsidR="0023137B">
        <w:rPr>
          <w:rFonts w:cs="Arial"/>
          <w:szCs w:val="21"/>
        </w:rPr>
        <w:t xml:space="preserve">Eine </w:t>
      </w:r>
      <w:proofErr w:type="spellStart"/>
      <w:r w:rsidR="005D1D21">
        <w:rPr>
          <w:rFonts w:cs="Arial"/>
          <w:szCs w:val="21"/>
        </w:rPr>
        <w:t>gro</w:t>
      </w:r>
      <w:r w:rsidR="00534930">
        <w:rPr>
          <w:rFonts w:cs="Arial"/>
          <w:szCs w:val="21"/>
        </w:rPr>
        <w:t>ss</w:t>
      </w:r>
      <w:r w:rsidR="005D1D21">
        <w:rPr>
          <w:rFonts w:cs="Arial"/>
          <w:szCs w:val="21"/>
        </w:rPr>
        <w:t>e</w:t>
      </w:r>
      <w:proofErr w:type="spellEnd"/>
      <w:r w:rsidR="005D1D21">
        <w:rPr>
          <w:rFonts w:cs="Arial"/>
          <w:szCs w:val="21"/>
        </w:rPr>
        <w:t xml:space="preserve"> </w:t>
      </w:r>
      <w:r w:rsidR="0023137B">
        <w:rPr>
          <w:rFonts w:cs="Arial"/>
          <w:szCs w:val="21"/>
        </w:rPr>
        <w:t>Photovoltaik-Anlage auf dem Flachdach liefert Strom</w:t>
      </w:r>
      <w:r w:rsidR="0023137B" w:rsidRPr="009F4D5E">
        <w:rPr>
          <w:rFonts w:cs="Arial"/>
          <w:szCs w:val="21"/>
        </w:rPr>
        <w:t>, d</w:t>
      </w:r>
      <w:r w:rsidR="005D1D21">
        <w:rPr>
          <w:rFonts w:cs="Arial"/>
          <w:szCs w:val="21"/>
        </w:rPr>
        <w:t xml:space="preserve">as </w:t>
      </w:r>
      <w:r w:rsidR="0023137B" w:rsidRPr="009F4D5E">
        <w:rPr>
          <w:rFonts w:cs="Arial"/>
          <w:szCs w:val="21"/>
        </w:rPr>
        <w:t>Dach</w:t>
      </w:r>
      <w:r w:rsidR="005D1D21">
        <w:rPr>
          <w:rFonts w:cs="Arial"/>
          <w:szCs w:val="21"/>
        </w:rPr>
        <w:t xml:space="preserve"> </w:t>
      </w:r>
      <w:r w:rsidR="0023137B" w:rsidRPr="009F4D5E">
        <w:rPr>
          <w:rFonts w:cs="Arial"/>
          <w:szCs w:val="21"/>
        </w:rPr>
        <w:t xml:space="preserve">wird </w:t>
      </w:r>
      <w:r w:rsidR="005D1D21">
        <w:rPr>
          <w:rFonts w:cs="Arial"/>
          <w:szCs w:val="21"/>
        </w:rPr>
        <w:t xml:space="preserve">zudem </w:t>
      </w:r>
      <w:r w:rsidR="00B55D5F" w:rsidRPr="009F4D5E">
        <w:rPr>
          <w:rFonts w:cs="Arial"/>
          <w:szCs w:val="21"/>
        </w:rPr>
        <w:t>extensiv begrünt.</w:t>
      </w:r>
      <w:r w:rsidR="00B55D5F">
        <w:rPr>
          <w:rFonts w:cs="Arial"/>
          <w:szCs w:val="21"/>
        </w:rPr>
        <w:t xml:space="preserve"> </w:t>
      </w:r>
      <w:r w:rsidR="00BA1690">
        <w:rPr>
          <w:rFonts w:cs="Arial"/>
          <w:szCs w:val="21"/>
        </w:rPr>
        <w:t>L</w:t>
      </w:r>
      <w:r>
        <w:rPr>
          <w:rFonts w:cs="Arial"/>
          <w:szCs w:val="21"/>
        </w:rPr>
        <w:t>ade</w:t>
      </w:r>
      <w:r w:rsidR="009F4D5E">
        <w:rPr>
          <w:rFonts w:cs="Arial"/>
          <w:szCs w:val="21"/>
        </w:rPr>
        <w:t>stationen</w:t>
      </w:r>
      <w:r>
        <w:rPr>
          <w:rFonts w:cs="Arial"/>
          <w:szCs w:val="21"/>
        </w:rPr>
        <w:t xml:space="preserve"> für </w:t>
      </w:r>
      <w:r w:rsidR="005D1D21">
        <w:rPr>
          <w:rFonts w:cs="Arial"/>
          <w:szCs w:val="21"/>
        </w:rPr>
        <w:t>E-</w:t>
      </w:r>
      <w:r>
        <w:rPr>
          <w:rFonts w:cs="Arial"/>
          <w:szCs w:val="21"/>
        </w:rPr>
        <w:t xml:space="preserve">Autos von </w:t>
      </w:r>
      <w:proofErr w:type="spellStart"/>
      <w:r>
        <w:rPr>
          <w:rFonts w:cs="Arial"/>
          <w:szCs w:val="21"/>
        </w:rPr>
        <w:t>Mitarbeiter:innen</w:t>
      </w:r>
      <w:proofErr w:type="spellEnd"/>
      <w:r>
        <w:rPr>
          <w:rFonts w:cs="Arial"/>
          <w:szCs w:val="21"/>
        </w:rPr>
        <w:t xml:space="preserve"> und Kunden sind ebenfalls vorgesehen.</w:t>
      </w:r>
    </w:p>
    <w:p w14:paraId="28ED45B5" w14:textId="77777777" w:rsidR="00B55D5F" w:rsidRDefault="00B55D5F" w:rsidP="004453FE">
      <w:pPr>
        <w:pStyle w:val="TabellenInhalt"/>
        <w:rPr>
          <w:rFonts w:cs="Arial"/>
          <w:szCs w:val="21"/>
        </w:rPr>
      </w:pPr>
    </w:p>
    <w:p w14:paraId="34D05AFA" w14:textId="5DF1FC61" w:rsidR="00FA03E9" w:rsidRPr="00FA03E9" w:rsidRDefault="00DE0B56" w:rsidP="004453FE">
      <w:pPr>
        <w:pStyle w:val="TabellenInhalt"/>
        <w:rPr>
          <w:rFonts w:cs="Arial"/>
          <w:b/>
          <w:bCs/>
          <w:szCs w:val="21"/>
        </w:rPr>
      </w:pPr>
      <w:r>
        <w:rPr>
          <w:rFonts w:cs="Arial"/>
          <w:b/>
          <w:bCs/>
          <w:szCs w:val="21"/>
        </w:rPr>
        <w:t xml:space="preserve">Über </w:t>
      </w:r>
      <w:r w:rsidR="00020940">
        <w:rPr>
          <w:rFonts w:cs="Arial"/>
          <w:b/>
          <w:bCs/>
          <w:szCs w:val="21"/>
        </w:rPr>
        <w:t>P</w:t>
      </w:r>
      <w:r w:rsidR="00534930">
        <w:rPr>
          <w:rFonts w:cs="Arial"/>
          <w:b/>
          <w:bCs/>
          <w:szCs w:val="21"/>
        </w:rPr>
        <w:t>ANTEC</w:t>
      </w:r>
    </w:p>
    <w:p w14:paraId="3855BC32" w14:textId="51C4DB93" w:rsidR="00C1767F" w:rsidRDefault="00020940" w:rsidP="00020940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>Die</w:t>
      </w:r>
      <w:r w:rsidRPr="00020940">
        <w:rPr>
          <w:rFonts w:cs="Arial"/>
          <w:szCs w:val="21"/>
        </w:rPr>
        <w:t xml:space="preserve"> </w:t>
      </w:r>
      <w:r w:rsidR="00A44F89">
        <w:rPr>
          <w:rFonts w:cs="Arial"/>
          <w:szCs w:val="21"/>
        </w:rPr>
        <w:t>PANTEC</w:t>
      </w:r>
      <w:r w:rsidR="00A44F89" w:rsidRPr="00020940">
        <w:rPr>
          <w:rFonts w:cs="Arial"/>
          <w:szCs w:val="21"/>
        </w:rPr>
        <w:t xml:space="preserve"> </w:t>
      </w:r>
      <w:r w:rsidR="00047D4A">
        <w:rPr>
          <w:rFonts w:cs="Arial"/>
          <w:szCs w:val="21"/>
        </w:rPr>
        <w:t xml:space="preserve">GS Systems AG </w:t>
      </w:r>
      <w:r w:rsidR="00D27EB3">
        <w:rPr>
          <w:rFonts w:cs="Arial"/>
          <w:szCs w:val="21"/>
        </w:rPr>
        <w:t xml:space="preserve">in Kradolf </w:t>
      </w:r>
      <w:r>
        <w:rPr>
          <w:rFonts w:cs="Arial"/>
          <w:szCs w:val="21"/>
        </w:rPr>
        <w:t>wurde 199</w:t>
      </w:r>
      <w:r w:rsidR="00047D4A">
        <w:rPr>
          <w:rFonts w:cs="Arial"/>
          <w:szCs w:val="21"/>
        </w:rPr>
        <w:t xml:space="preserve">5 gegründet. </w:t>
      </w:r>
      <w:r w:rsidR="00047D4A" w:rsidRPr="002B49AD">
        <w:rPr>
          <w:rFonts w:cs="Arial"/>
          <w:szCs w:val="21"/>
        </w:rPr>
        <w:t xml:space="preserve">Der </w:t>
      </w:r>
      <w:r w:rsidR="002B49AD">
        <w:rPr>
          <w:rFonts w:cs="Arial"/>
          <w:szCs w:val="21"/>
        </w:rPr>
        <w:t>Lösungsanbieter</w:t>
      </w:r>
      <w:r w:rsidR="00047D4A">
        <w:rPr>
          <w:rFonts w:cs="Arial"/>
          <w:szCs w:val="21"/>
        </w:rPr>
        <w:t xml:space="preserve"> stellt Prägemaschinen her, die bei der Veredelung von Verpackungen und Etiketten verschiedenster Art zum Einsatz kommen: beispielsweise </w:t>
      </w:r>
      <w:r w:rsidR="00C1767F">
        <w:rPr>
          <w:rFonts w:cs="Arial"/>
          <w:szCs w:val="21"/>
        </w:rPr>
        <w:t xml:space="preserve">für </w:t>
      </w:r>
      <w:r w:rsidR="00047D4A">
        <w:rPr>
          <w:rFonts w:cs="Arial"/>
          <w:szCs w:val="21"/>
        </w:rPr>
        <w:t>Wein- und Spirituosen</w:t>
      </w:r>
      <w:r w:rsidR="00BA1690">
        <w:rPr>
          <w:rFonts w:cs="Arial"/>
          <w:szCs w:val="21"/>
        </w:rPr>
        <w:t>-</w:t>
      </w:r>
      <w:r w:rsidR="00047D4A">
        <w:rPr>
          <w:rFonts w:cs="Arial"/>
          <w:szCs w:val="21"/>
        </w:rPr>
        <w:t xml:space="preserve">, </w:t>
      </w:r>
      <w:proofErr w:type="spellStart"/>
      <w:r w:rsidR="00047D4A">
        <w:rPr>
          <w:rFonts w:cs="Arial"/>
          <w:szCs w:val="21"/>
        </w:rPr>
        <w:t>Süsswaren</w:t>
      </w:r>
      <w:proofErr w:type="spellEnd"/>
      <w:r w:rsidR="00047D4A">
        <w:rPr>
          <w:rFonts w:cs="Arial"/>
          <w:szCs w:val="21"/>
        </w:rPr>
        <w:t>- oder Kosmetik</w:t>
      </w:r>
      <w:r w:rsidR="00731CDB">
        <w:rPr>
          <w:rFonts w:cs="Arial"/>
          <w:szCs w:val="21"/>
        </w:rPr>
        <w:t>produkte</w:t>
      </w:r>
      <w:r w:rsidR="00047D4A">
        <w:rPr>
          <w:rFonts w:cs="Arial"/>
          <w:szCs w:val="21"/>
        </w:rPr>
        <w:t>, Tuben, Tabakwaren und</w:t>
      </w:r>
      <w:r w:rsidR="00C3007D">
        <w:rPr>
          <w:rFonts w:cs="Arial"/>
          <w:szCs w:val="21"/>
        </w:rPr>
        <w:t xml:space="preserve"> auch </w:t>
      </w:r>
      <w:r w:rsidR="00D46963">
        <w:rPr>
          <w:rFonts w:cs="Arial"/>
          <w:szCs w:val="21"/>
        </w:rPr>
        <w:t>im</w:t>
      </w:r>
      <w:r w:rsidR="00C3007D">
        <w:rPr>
          <w:rFonts w:cs="Arial"/>
          <w:szCs w:val="21"/>
        </w:rPr>
        <w:t xml:space="preserve"> </w:t>
      </w:r>
      <w:r w:rsidR="00C1767F">
        <w:rPr>
          <w:rFonts w:cs="Arial"/>
          <w:szCs w:val="21"/>
        </w:rPr>
        <w:t xml:space="preserve">Sicherheitsdruck. Derzeit beschäftigt das Unternehmen </w:t>
      </w:r>
      <w:r w:rsidR="008F3F6A">
        <w:rPr>
          <w:rFonts w:cs="Arial"/>
          <w:szCs w:val="21"/>
        </w:rPr>
        <w:t>3</w:t>
      </w:r>
      <w:r w:rsidR="00C1767F">
        <w:rPr>
          <w:rFonts w:cs="Arial"/>
          <w:szCs w:val="21"/>
        </w:rPr>
        <w:t xml:space="preserve">0 </w:t>
      </w:r>
      <w:proofErr w:type="spellStart"/>
      <w:r w:rsidR="00C1767F">
        <w:rPr>
          <w:rFonts w:cs="Arial"/>
          <w:szCs w:val="21"/>
        </w:rPr>
        <w:t>Mitarbeiter:innen</w:t>
      </w:r>
      <w:proofErr w:type="spellEnd"/>
      <w:r w:rsidR="003837B3">
        <w:rPr>
          <w:rFonts w:cs="Arial"/>
          <w:szCs w:val="21"/>
        </w:rPr>
        <w:t>.</w:t>
      </w:r>
    </w:p>
    <w:p w14:paraId="7EB0A453" w14:textId="77777777" w:rsidR="0023137B" w:rsidRDefault="0023137B" w:rsidP="00020940">
      <w:pPr>
        <w:pStyle w:val="TabellenInhalt"/>
        <w:rPr>
          <w:rFonts w:cs="Arial"/>
          <w:szCs w:val="21"/>
        </w:rPr>
      </w:pPr>
    </w:p>
    <w:p w14:paraId="5AE79604" w14:textId="5A8BE0DA" w:rsidR="00020940" w:rsidRDefault="00C1767F" w:rsidP="00020940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Seit 2007 gehört die </w:t>
      </w:r>
      <w:r w:rsidR="00A44F89">
        <w:rPr>
          <w:rFonts w:cs="Arial"/>
          <w:szCs w:val="21"/>
        </w:rPr>
        <w:t xml:space="preserve">PANTEC </w:t>
      </w:r>
      <w:r>
        <w:rPr>
          <w:rFonts w:cs="Arial"/>
          <w:szCs w:val="21"/>
        </w:rPr>
        <w:t xml:space="preserve">GS Systems AG zur </w:t>
      </w:r>
      <w:r w:rsidR="00A44F89">
        <w:rPr>
          <w:rFonts w:cs="Arial"/>
          <w:szCs w:val="21"/>
        </w:rPr>
        <w:t xml:space="preserve">PANTEC </w:t>
      </w:r>
      <w:r w:rsidR="00047D4A">
        <w:rPr>
          <w:rFonts w:cs="Arial"/>
          <w:szCs w:val="21"/>
        </w:rPr>
        <w:t>Gruppe, die ihren Hauptsitz in Ruggel</w:t>
      </w:r>
      <w:r w:rsidR="0071517C">
        <w:rPr>
          <w:rFonts w:cs="Arial"/>
          <w:szCs w:val="21"/>
        </w:rPr>
        <w:t>l</w:t>
      </w:r>
      <w:r w:rsidR="00047D4A">
        <w:rPr>
          <w:rFonts w:cs="Arial"/>
          <w:szCs w:val="21"/>
        </w:rPr>
        <w:t>, Liechtenstein</w:t>
      </w:r>
      <w:r w:rsidR="009303C8">
        <w:rPr>
          <w:rFonts w:cs="Arial"/>
          <w:szCs w:val="21"/>
        </w:rPr>
        <w:t>,</w:t>
      </w:r>
      <w:r w:rsidR="00047D4A">
        <w:rPr>
          <w:rFonts w:cs="Arial"/>
          <w:szCs w:val="21"/>
        </w:rPr>
        <w:t xml:space="preserve"> hat. </w:t>
      </w:r>
      <w:r>
        <w:rPr>
          <w:rFonts w:cs="Arial"/>
          <w:szCs w:val="21"/>
        </w:rPr>
        <w:t xml:space="preserve">Neben </w:t>
      </w:r>
      <w:r w:rsidR="00C3007D">
        <w:rPr>
          <w:rFonts w:cs="Arial"/>
          <w:szCs w:val="21"/>
        </w:rPr>
        <w:t xml:space="preserve">der </w:t>
      </w:r>
      <w:r w:rsidR="00A44F89">
        <w:rPr>
          <w:rFonts w:cs="Arial"/>
          <w:szCs w:val="21"/>
        </w:rPr>
        <w:t>Verpackungs</w:t>
      </w:r>
      <w:r>
        <w:rPr>
          <w:rFonts w:cs="Arial"/>
          <w:szCs w:val="21"/>
        </w:rPr>
        <w:t xml:space="preserve">veredelung ist </w:t>
      </w:r>
      <w:r w:rsidR="00D46963">
        <w:rPr>
          <w:rFonts w:cs="Arial"/>
          <w:szCs w:val="21"/>
        </w:rPr>
        <w:t>die Gruppe</w:t>
      </w:r>
      <w:r>
        <w:rPr>
          <w:rFonts w:cs="Arial"/>
          <w:szCs w:val="21"/>
        </w:rPr>
        <w:t xml:space="preserve"> in </w:t>
      </w:r>
      <w:r w:rsidR="00C3007D">
        <w:rPr>
          <w:rFonts w:cs="Arial"/>
          <w:szCs w:val="21"/>
        </w:rPr>
        <w:t>den Sparten</w:t>
      </w:r>
      <w:r>
        <w:rPr>
          <w:rFonts w:cs="Arial"/>
          <w:szCs w:val="21"/>
        </w:rPr>
        <w:t xml:space="preserve"> Automatisierung</w:t>
      </w:r>
      <w:r w:rsidR="006F5999">
        <w:rPr>
          <w:rFonts w:cs="Arial"/>
          <w:szCs w:val="21"/>
        </w:rPr>
        <w:t>stechnik</w:t>
      </w:r>
      <w:r w:rsidR="00C3007D">
        <w:rPr>
          <w:rFonts w:cs="Arial"/>
          <w:szCs w:val="21"/>
        </w:rPr>
        <w:t xml:space="preserve"> </w:t>
      </w:r>
      <w:r w:rsidR="009303C8">
        <w:rPr>
          <w:rFonts w:cs="Arial"/>
          <w:szCs w:val="21"/>
        </w:rPr>
        <w:t>und</w:t>
      </w:r>
      <w:r w:rsidR="00C3007D">
        <w:rPr>
          <w:rFonts w:cs="Arial"/>
          <w:szCs w:val="21"/>
        </w:rPr>
        <w:t xml:space="preserve"> Lasertechnik tätig. Zur Anwendung kommen die</w:t>
      </w:r>
      <w:r w:rsidR="009303C8">
        <w:rPr>
          <w:rFonts w:cs="Arial"/>
          <w:szCs w:val="21"/>
        </w:rPr>
        <w:t xml:space="preserve">se </w:t>
      </w:r>
      <w:r w:rsidR="00C3007D">
        <w:rPr>
          <w:rFonts w:cs="Arial"/>
          <w:szCs w:val="21"/>
        </w:rPr>
        <w:t xml:space="preserve">Lösungen in der </w:t>
      </w:r>
      <w:r w:rsidR="00C3007D">
        <w:rPr>
          <w:rFonts w:cs="Arial"/>
          <w:szCs w:val="21"/>
        </w:rPr>
        <w:lastRenderedPageBreak/>
        <w:t xml:space="preserve">industriellen Messtechnik, Medizintechnik sowie im Maschinen- und Anlagenbau. </w:t>
      </w:r>
      <w:r>
        <w:rPr>
          <w:rFonts w:cs="Arial"/>
          <w:szCs w:val="21"/>
        </w:rPr>
        <w:t xml:space="preserve">Reinhard Braun ist </w:t>
      </w:r>
      <w:r w:rsidR="007B62B7">
        <w:rPr>
          <w:rFonts w:cs="Arial"/>
          <w:szCs w:val="21"/>
        </w:rPr>
        <w:t>CEO</w:t>
      </w:r>
      <w:r>
        <w:rPr>
          <w:rFonts w:cs="Arial"/>
          <w:szCs w:val="21"/>
        </w:rPr>
        <w:t xml:space="preserve"> der Gruppe, die weitere Niederlassungen in Lindau (D) und Shanghai (China) betreibt.</w:t>
      </w:r>
      <w:r w:rsidR="008F3F6A">
        <w:rPr>
          <w:rFonts w:cs="Arial"/>
          <w:szCs w:val="21"/>
        </w:rPr>
        <w:t xml:space="preserve"> </w:t>
      </w:r>
      <w:r w:rsidR="00D46963">
        <w:rPr>
          <w:rFonts w:cs="Arial"/>
          <w:szCs w:val="21"/>
        </w:rPr>
        <w:t xml:space="preserve">Das </w:t>
      </w:r>
      <w:r w:rsidR="009B5B43">
        <w:rPr>
          <w:rFonts w:cs="Arial"/>
          <w:szCs w:val="21"/>
        </w:rPr>
        <w:t xml:space="preserve">familiengeführte </w:t>
      </w:r>
      <w:r w:rsidR="00D46963">
        <w:rPr>
          <w:rFonts w:cs="Arial"/>
          <w:szCs w:val="21"/>
        </w:rPr>
        <w:t>Unternehmen</w:t>
      </w:r>
      <w:r w:rsidR="008F3F6A">
        <w:rPr>
          <w:rFonts w:cs="Arial"/>
          <w:szCs w:val="21"/>
        </w:rPr>
        <w:t xml:space="preserve"> beliefert Kunden auf der ganzen Welt, beschäftigt insgesamt 110 </w:t>
      </w:r>
      <w:proofErr w:type="spellStart"/>
      <w:r w:rsidR="008F3F6A">
        <w:rPr>
          <w:rFonts w:cs="Arial"/>
          <w:szCs w:val="21"/>
        </w:rPr>
        <w:t>Mitarbeiter:innen</w:t>
      </w:r>
      <w:proofErr w:type="spellEnd"/>
      <w:r w:rsidR="008F3F6A">
        <w:rPr>
          <w:rFonts w:cs="Arial"/>
          <w:szCs w:val="21"/>
        </w:rPr>
        <w:t xml:space="preserve"> und erwirtschaftet jährlich rund 30 Millionen CHF.</w:t>
      </w:r>
    </w:p>
    <w:p w14:paraId="6AEDF77C" w14:textId="0172FD36" w:rsidR="00020940" w:rsidRPr="00020940" w:rsidRDefault="00020940" w:rsidP="00020940">
      <w:pPr>
        <w:pStyle w:val="TabellenInhalt"/>
        <w:rPr>
          <w:rFonts w:cs="Arial"/>
          <w:szCs w:val="21"/>
        </w:rPr>
      </w:pPr>
    </w:p>
    <w:p w14:paraId="25F2DEAF" w14:textId="30958E0B" w:rsidR="00CC7D7A" w:rsidRDefault="00A94D4E" w:rsidP="004453FE">
      <w:pPr>
        <w:pStyle w:val="TabellenInhalt"/>
        <w:rPr>
          <w:rFonts w:cs="Arial"/>
          <w:b/>
          <w:szCs w:val="21"/>
          <w:lang w:val="de-AT"/>
        </w:rPr>
      </w:pPr>
      <w:r w:rsidRPr="00F612CA">
        <w:rPr>
          <w:rFonts w:cs="Arial"/>
          <w:b/>
          <w:szCs w:val="21"/>
          <w:lang w:val="de-AT"/>
        </w:rPr>
        <w:t>Infos</w:t>
      </w:r>
      <w:r w:rsidR="00181653" w:rsidRPr="00F612CA">
        <w:rPr>
          <w:rFonts w:cs="Arial"/>
          <w:b/>
          <w:szCs w:val="21"/>
          <w:lang w:val="de-AT"/>
        </w:rPr>
        <w:t>:</w:t>
      </w:r>
      <w:r w:rsidR="0069237C" w:rsidRPr="00F612CA">
        <w:rPr>
          <w:rFonts w:cs="Arial"/>
          <w:b/>
          <w:szCs w:val="21"/>
          <w:lang w:val="de-AT"/>
        </w:rPr>
        <w:t xml:space="preserve"> </w:t>
      </w:r>
      <w:hyperlink r:id="rId7" w:history="1">
        <w:r w:rsidR="00A2475E" w:rsidRPr="00BB34CA">
          <w:rPr>
            <w:rStyle w:val="Hyperlink"/>
            <w:rFonts w:cs="Arial"/>
            <w:b/>
            <w:szCs w:val="21"/>
            <w:lang w:val="de-AT"/>
          </w:rPr>
          <w:t>www.ir-industrie-gewerbebau.com</w:t>
        </w:r>
      </w:hyperlink>
      <w:r w:rsidR="00A2475E">
        <w:rPr>
          <w:rStyle w:val="Hyperlink"/>
          <w:rFonts w:cs="Arial"/>
          <w:b/>
          <w:szCs w:val="21"/>
          <w:lang w:val="de-AT"/>
        </w:rPr>
        <w:t xml:space="preserve"> </w:t>
      </w:r>
      <w:r w:rsidR="00D46963">
        <w:rPr>
          <w:rFonts w:cs="Arial"/>
          <w:b/>
          <w:szCs w:val="21"/>
          <w:lang w:val="de-AT"/>
        </w:rPr>
        <w:t xml:space="preserve">und </w:t>
      </w:r>
      <w:hyperlink r:id="rId8" w:history="1">
        <w:r w:rsidR="00D46963" w:rsidRPr="00704346">
          <w:rPr>
            <w:rStyle w:val="Hyperlink"/>
            <w:rFonts w:cs="Arial"/>
            <w:b/>
            <w:szCs w:val="21"/>
            <w:lang w:val="de-AT"/>
          </w:rPr>
          <w:t>www.pantec.com</w:t>
        </w:r>
      </w:hyperlink>
      <w:r w:rsidR="00D46963">
        <w:rPr>
          <w:rFonts w:cs="Arial"/>
          <w:b/>
          <w:szCs w:val="21"/>
          <w:lang w:val="de-AT"/>
        </w:rPr>
        <w:t xml:space="preserve"> </w:t>
      </w:r>
    </w:p>
    <w:p w14:paraId="3F575BEB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156E0A7C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3994FA42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547F1434" w14:textId="76705FA0" w:rsidR="00F65FD0" w:rsidRDefault="008B292B" w:rsidP="004453FE">
      <w:pPr>
        <w:spacing w:line="289" w:lineRule="atLeast"/>
        <w:rPr>
          <w:rFonts w:ascii="Arial" w:hAnsi="Arial" w:cs="Arial"/>
          <w:b/>
          <w:bCs/>
          <w:kern w:val="1"/>
          <w:sz w:val="21"/>
          <w:szCs w:val="21"/>
        </w:rPr>
      </w:pPr>
      <w:proofErr w:type="spellStart"/>
      <w:r w:rsidRPr="004453FE">
        <w:rPr>
          <w:rFonts w:ascii="Arial" w:hAnsi="Arial" w:cs="Arial"/>
          <w:b/>
          <w:bCs/>
          <w:kern w:val="1"/>
          <w:sz w:val="21"/>
          <w:szCs w:val="21"/>
        </w:rPr>
        <w:t>Factbox</w:t>
      </w:r>
      <w:proofErr w:type="spellEnd"/>
      <w:r w:rsidRPr="004453FE">
        <w:rPr>
          <w:rFonts w:ascii="Arial" w:hAnsi="Arial" w:cs="Arial"/>
          <w:b/>
          <w:bCs/>
          <w:kern w:val="1"/>
          <w:sz w:val="21"/>
          <w:szCs w:val="21"/>
        </w:rPr>
        <w:t>:</w:t>
      </w:r>
      <w:r w:rsidRPr="004453FE">
        <w:rPr>
          <w:rFonts w:ascii="Arial" w:hAnsi="Arial" w:cs="Arial"/>
          <w:b/>
          <w:bCs/>
          <w:kern w:val="1"/>
          <w:sz w:val="21"/>
          <w:szCs w:val="21"/>
        </w:rPr>
        <w:br/>
      </w:r>
      <w:r w:rsidR="00DE0B56">
        <w:rPr>
          <w:rFonts w:ascii="Arial" w:hAnsi="Arial" w:cs="Arial"/>
          <w:b/>
          <w:bCs/>
          <w:kern w:val="1"/>
          <w:sz w:val="21"/>
          <w:szCs w:val="21"/>
        </w:rPr>
        <w:t xml:space="preserve">Neubau </w:t>
      </w:r>
      <w:r w:rsidR="009B5B43">
        <w:rPr>
          <w:rFonts w:ascii="Arial" w:hAnsi="Arial" w:cs="Arial"/>
          <w:b/>
          <w:bCs/>
          <w:kern w:val="1"/>
          <w:sz w:val="21"/>
          <w:szCs w:val="21"/>
        </w:rPr>
        <w:t>P</w:t>
      </w:r>
      <w:r w:rsidR="00534930">
        <w:rPr>
          <w:rFonts w:ascii="Arial" w:hAnsi="Arial" w:cs="Arial"/>
          <w:b/>
          <w:bCs/>
          <w:kern w:val="1"/>
          <w:sz w:val="21"/>
          <w:szCs w:val="21"/>
        </w:rPr>
        <w:t>ANTEC</w:t>
      </w:r>
      <w:r w:rsidR="009B5B43">
        <w:rPr>
          <w:rFonts w:ascii="Arial" w:hAnsi="Arial" w:cs="Arial"/>
          <w:b/>
          <w:bCs/>
          <w:kern w:val="1"/>
          <w:sz w:val="21"/>
          <w:szCs w:val="21"/>
        </w:rPr>
        <w:t xml:space="preserve"> </w:t>
      </w:r>
      <w:r w:rsidR="00DB4CC6">
        <w:rPr>
          <w:rFonts w:ascii="Arial" w:hAnsi="Arial" w:cs="Arial"/>
          <w:b/>
          <w:bCs/>
          <w:kern w:val="1"/>
          <w:sz w:val="21"/>
          <w:szCs w:val="21"/>
        </w:rPr>
        <w:t>Technologiezentrum</w:t>
      </w:r>
      <w:r w:rsidR="00DE0B56">
        <w:rPr>
          <w:rFonts w:ascii="Arial" w:hAnsi="Arial" w:cs="Arial"/>
          <w:b/>
          <w:bCs/>
          <w:kern w:val="1"/>
          <w:sz w:val="21"/>
          <w:szCs w:val="21"/>
        </w:rPr>
        <w:t>,</w:t>
      </w:r>
      <w:r w:rsidR="00B728BA" w:rsidRPr="004453FE">
        <w:rPr>
          <w:rFonts w:ascii="Arial" w:hAnsi="Arial" w:cs="Arial"/>
          <w:b/>
          <w:bCs/>
          <w:kern w:val="1"/>
          <w:sz w:val="21"/>
          <w:szCs w:val="21"/>
        </w:rPr>
        <w:t xml:space="preserve"> </w:t>
      </w:r>
      <w:r w:rsidR="00C13DD4">
        <w:rPr>
          <w:rFonts w:ascii="Arial" w:hAnsi="Arial" w:cs="Arial"/>
          <w:b/>
          <w:bCs/>
          <w:kern w:val="1"/>
          <w:sz w:val="21"/>
          <w:szCs w:val="21"/>
        </w:rPr>
        <w:t>Erlen (CH)</w:t>
      </w:r>
    </w:p>
    <w:p w14:paraId="16772C06" w14:textId="0D92C531" w:rsidR="00106A1D" w:rsidRDefault="00B728BA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>General</w:t>
      </w:r>
      <w:r w:rsidR="00C13DD4">
        <w:rPr>
          <w:rFonts w:ascii="Arial" w:hAnsi="Arial" w:cs="Arial"/>
          <w:bCs/>
          <w:kern w:val="1"/>
          <w:sz w:val="21"/>
          <w:szCs w:val="21"/>
        </w:rPr>
        <w:t>unter</w:t>
      </w:r>
      <w:r w:rsidRPr="004453FE">
        <w:rPr>
          <w:rFonts w:ascii="Arial" w:hAnsi="Arial" w:cs="Arial"/>
          <w:bCs/>
          <w:kern w:val="1"/>
          <w:sz w:val="21"/>
          <w:szCs w:val="21"/>
        </w:rPr>
        <w:t>nehmer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: </w:t>
      </w:r>
      <w:proofErr w:type="spellStart"/>
      <w:r w:rsidR="00106A1D" w:rsidRPr="004453FE">
        <w:rPr>
          <w:rFonts w:ascii="Arial" w:hAnsi="Arial" w:cs="Arial"/>
          <w:bCs/>
          <w:kern w:val="1"/>
          <w:sz w:val="21"/>
          <w:szCs w:val="21"/>
        </w:rPr>
        <w:t>i+R</w:t>
      </w:r>
      <w:proofErr w:type="spellEnd"/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 Industrie- </w:t>
      </w:r>
      <w:r w:rsidR="00E044DF" w:rsidRPr="004453FE">
        <w:rPr>
          <w:rFonts w:ascii="Arial" w:hAnsi="Arial" w:cs="Arial"/>
          <w:bCs/>
          <w:kern w:val="1"/>
          <w:sz w:val="21"/>
          <w:szCs w:val="21"/>
        </w:rPr>
        <w:t>&amp;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 Gewerbebau</w:t>
      </w:r>
      <w:r w:rsidR="00C13DD4">
        <w:rPr>
          <w:rFonts w:ascii="Arial" w:hAnsi="Arial" w:cs="Arial"/>
          <w:bCs/>
          <w:kern w:val="1"/>
          <w:sz w:val="21"/>
          <w:szCs w:val="21"/>
        </w:rPr>
        <w:t xml:space="preserve"> AG, St. </w:t>
      </w:r>
      <w:r w:rsidR="00024CB9">
        <w:rPr>
          <w:rFonts w:ascii="Arial" w:hAnsi="Arial" w:cs="Arial"/>
          <w:bCs/>
          <w:kern w:val="1"/>
          <w:sz w:val="21"/>
          <w:szCs w:val="21"/>
        </w:rPr>
        <w:t>Margrethen</w:t>
      </w:r>
    </w:p>
    <w:p w14:paraId="52A39D1A" w14:textId="4B43FC91" w:rsidR="00DB4CC6" w:rsidRPr="004453FE" w:rsidRDefault="00DB4CC6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Architekt: </w:t>
      </w:r>
      <w:proofErr w:type="spellStart"/>
      <w:r>
        <w:rPr>
          <w:rFonts w:ascii="Arial" w:hAnsi="Arial" w:cs="Arial"/>
          <w:bCs/>
          <w:kern w:val="1"/>
          <w:sz w:val="21"/>
          <w:szCs w:val="21"/>
        </w:rPr>
        <w:t>D’Aloisio</w:t>
      </w:r>
      <w:proofErr w:type="spellEnd"/>
      <w:r>
        <w:rPr>
          <w:rFonts w:ascii="Arial" w:hAnsi="Arial" w:cs="Arial"/>
          <w:bCs/>
          <w:kern w:val="1"/>
          <w:sz w:val="21"/>
          <w:szCs w:val="21"/>
        </w:rPr>
        <w:t xml:space="preserve"> Architekten BDA, Konstanz</w:t>
      </w:r>
    </w:p>
    <w:p w14:paraId="0A80279D" w14:textId="79456492" w:rsidR="00DB4CC6" w:rsidRPr="00534930" w:rsidRDefault="00C13DD4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534930">
        <w:rPr>
          <w:rFonts w:ascii="Arial" w:hAnsi="Arial" w:cs="Arial"/>
          <w:bCs/>
          <w:kern w:val="1"/>
          <w:sz w:val="21"/>
          <w:szCs w:val="21"/>
        </w:rPr>
        <w:t xml:space="preserve">Bauherr: </w:t>
      </w:r>
      <w:r w:rsidR="006F5999" w:rsidRPr="00534930">
        <w:rPr>
          <w:rFonts w:ascii="Arial" w:hAnsi="Arial" w:cs="Arial"/>
          <w:bCs/>
          <w:kern w:val="1"/>
          <w:sz w:val="21"/>
          <w:szCs w:val="21"/>
        </w:rPr>
        <w:t>PTC Immobilien Schweiz G</w:t>
      </w:r>
      <w:r w:rsidR="006F5999">
        <w:rPr>
          <w:rFonts w:ascii="Arial" w:hAnsi="Arial" w:cs="Arial"/>
          <w:bCs/>
          <w:kern w:val="1"/>
          <w:sz w:val="21"/>
          <w:szCs w:val="21"/>
        </w:rPr>
        <w:t>mbH</w:t>
      </w:r>
      <w:r w:rsidR="00DB4CC6">
        <w:rPr>
          <w:rFonts w:ascii="Arial" w:hAnsi="Arial" w:cs="Arial"/>
          <w:bCs/>
          <w:kern w:val="1"/>
          <w:sz w:val="21"/>
          <w:szCs w:val="21"/>
        </w:rPr>
        <w:t xml:space="preserve"> (Member </w:t>
      </w:r>
      <w:proofErr w:type="spellStart"/>
      <w:r w:rsidR="00DB4CC6">
        <w:rPr>
          <w:rFonts w:ascii="Arial" w:hAnsi="Arial" w:cs="Arial"/>
          <w:bCs/>
          <w:kern w:val="1"/>
          <w:sz w:val="21"/>
          <w:szCs w:val="21"/>
        </w:rPr>
        <w:t>of</w:t>
      </w:r>
      <w:proofErr w:type="spellEnd"/>
      <w:r w:rsidR="00DB4CC6">
        <w:rPr>
          <w:rFonts w:ascii="Arial" w:hAnsi="Arial" w:cs="Arial"/>
          <w:bCs/>
          <w:kern w:val="1"/>
          <w:sz w:val="21"/>
          <w:szCs w:val="21"/>
        </w:rPr>
        <w:t xml:space="preserve"> P</w:t>
      </w:r>
      <w:r w:rsidR="00534930">
        <w:rPr>
          <w:rFonts w:ascii="Arial" w:hAnsi="Arial" w:cs="Arial"/>
          <w:bCs/>
          <w:kern w:val="1"/>
          <w:sz w:val="21"/>
          <w:szCs w:val="21"/>
        </w:rPr>
        <w:t>ANTEC</w:t>
      </w:r>
      <w:r w:rsidR="00DB4CC6">
        <w:rPr>
          <w:rFonts w:ascii="Arial" w:hAnsi="Arial" w:cs="Arial"/>
          <w:bCs/>
          <w:kern w:val="1"/>
          <w:sz w:val="21"/>
          <w:szCs w:val="21"/>
        </w:rPr>
        <w:t xml:space="preserve"> Group)</w:t>
      </w:r>
    </w:p>
    <w:p w14:paraId="685D21A7" w14:textId="621343FB" w:rsidR="00140989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Neubau für </w:t>
      </w:r>
      <w:r w:rsidR="00DB4CC6">
        <w:rPr>
          <w:rFonts w:ascii="Arial" w:hAnsi="Arial" w:cs="Arial"/>
          <w:bCs/>
          <w:kern w:val="1"/>
          <w:sz w:val="21"/>
          <w:szCs w:val="21"/>
        </w:rPr>
        <w:t xml:space="preserve">Montage, Entwicklung </w:t>
      </w:r>
      <w:r w:rsidR="00C13DD4">
        <w:rPr>
          <w:rFonts w:ascii="Arial" w:hAnsi="Arial" w:cs="Arial"/>
          <w:bCs/>
          <w:kern w:val="1"/>
          <w:sz w:val="21"/>
          <w:szCs w:val="21"/>
        </w:rPr>
        <w:t xml:space="preserve">und </w:t>
      </w:r>
      <w:r>
        <w:rPr>
          <w:rFonts w:ascii="Arial" w:hAnsi="Arial" w:cs="Arial"/>
          <w:bCs/>
          <w:kern w:val="1"/>
          <w:sz w:val="21"/>
          <w:szCs w:val="21"/>
        </w:rPr>
        <w:t>Ver</w:t>
      </w:r>
      <w:r w:rsidR="00DB4CC6">
        <w:rPr>
          <w:rFonts w:ascii="Arial" w:hAnsi="Arial" w:cs="Arial"/>
          <w:bCs/>
          <w:kern w:val="1"/>
          <w:sz w:val="21"/>
          <w:szCs w:val="21"/>
        </w:rPr>
        <w:t>trieb</w:t>
      </w:r>
    </w:p>
    <w:p w14:paraId="3A60F6FC" w14:textId="7FFE8C06" w:rsidR="00F25FB2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Bauweise:</w:t>
      </w:r>
      <w:r w:rsidR="00C13DD4">
        <w:rPr>
          <w:rFonts w:ascii="Arial" w:hAnsi="Arial" w:cs="Arial"/>
          <w:bCs/>
          <w:kern w:val="1"/>
          <w:sz w:val="21"/>
          <w:szCs w:val="21"/>
        </w:rPr>
        <w:t xml:space="preserve"> Fertig- und Ortbeton auf Stahlbetonbodenplatte</w:t>
      </w:r>
    </w:p>
    <w:p w14:paraId="08C228A4" w14:textId="675AB0F8" w:rsidR="00F25FB2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Energieversorgung: zwei Luftwärmepumpen, PV-Anlage</w:t>
      </w:r>
      <w:r w:rsidR="008A689A">
        <w:rPr>
          <w:rFonts w:ascii="Arial" w:hAnsi="Arial" w:cs="Arial"/>
          <w:bCs/>
          <w:kern w:val="1"/>
          <w:sz w:val="21"/>
          <w:szCs w:val="21"/>
        </w:rPr>
        <w:t xml:space="preserve"> 2</w:t>
      </w:r>
      <w:r w:rsidR="0080758C">
        <w:rPr>
          <w:rFonts w:ascii="Arial" w:hAnsi="Arial" w:cs="Arial"/>
          <w:bCs/>
          <w:kern w:val="1"/>
          <w:sz w:val="21"/>
          <w:szCs w:val="21"/>
        </w:rPr>
        <w:t>65</w:t>
      </w:r>
      <w:r w:rsidR="008A689A">
        <w:rPr>
          <w:rFonts w:ascii="Arial" w:hAnsi="Arial" w:cs="Arial"/>
          <w:bCs/>
          <w:kern w:val="1"/>
          <w:sz w:val="21"/>
          <w:szCs w:val="21"/>
        </w:rPr>
        <w:t>KWp</w:t>
      </w:r>
    </w:p>
    <w:p w14:paraId="2DA6A3AE" w14:textId="64BD4ED6" w:rsidR="007A65D2" w:rsidRPr="004453FE" w:rsidRDefault="00C414A0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 xml:space="preserve">Nutzfläche </w:t>
      </w:r>
      <w:r w:rsidR="00C13DD4">
        <w:rPr>
          <w:rFonts w:ascii="Arial" w:hAnsi="Arial" w:cs="Arial"/>
          <w:bCs/>
          <w:kern w:val="1"/>
          <w:sz w:val="21"/>
          <w:szCs w:val="21"/>
        </w:rPr>
        <w:t>Hall</w:t>
      </w:r>
      <w:r w:rsidR="00761B23">
        <w:rPr>
          <w:rFonts w:ascii="Arial" w:hAnsi="Arial" w:cs="Arial"/>
          <w:bCs/>
          <w:kern w:val="1"/>
          <w:sz w:val="21"/>
          <w:szCs w:val="21"/>
        </w:rPr>
        <w:t>e</w:t>
      </w:r>
      <w:r w:rsidR="00C13DD4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c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>a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.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C13DD4">
        <w:rPr>
          <w:rFonts w:ascii="Arial" w:hAnsi="Arial" w:cs="Arial"/>
          <w:bCs/>
          <w:kern w:val="1"/>
          <w:sz w:val="21"/>
          <w:szCs w:val="21"/>
        </w:rPr>
        <w:t>2</w:t>
      </w:r>
      <w:r w:rsidR="00F25FB2">
        <w:rPr>
          <w:rFonts w:ascii="Arial" w:hAnsi="Arial" w:cs="Arial"/>
          <w:bCs/>
          <w:kern w:val="1"/>
          <w:sz w:val="21"/>
          <w:szCs w:val="21"/>
        </w:rPr>
        <w:t>.</w:t>
      </w:r>
      <w:r w:rsidR="00C13DD4">
        <w:rPr>
          <w:rFonts w:ascii="Arial" w:hAnsi="Arial" w:cs="Arial"/>
          <w:bCs/>
          <w:kern w:val="1"/>
          <w:sz w:val="21"/>
          <w:szCs w:val="21"/>
        </w:rPr>
        <w:t>4</w:t>
      </w:r>
      <w:r w:rsidR="00F25FB2">
        <w:rPr>
          <w:rFonts w:ascii="Arial" w:hAnsi="Arial" w:cs="Arial"/>
          <w:bCs/>
          <w:kern w:val="1"/>
          <w:sz w:val="21"/>
          <w:szCs w:val="21"/>
        </w:rPr>
        <w:t>00</w:t>
      </w:r>
      <w:r w:rsidRPr="004453FE">
        <w:rPr>
          <w:rFonts w:ascii="Arial" w:hAnsi="Arial" w:cs="Arial"/>
          <w:bCs/>
          <w:kern w:val="1"/>
          <w:sz w:val="21"/>
          <w:szCs w:val="21"/>
        </w:rPr>
        <w:t xml:space="preserve"> Quadratmeter</w:t>
      </w:r>
      <w:r w:rsidR="00C13DD4">
        <w:rPr>
          <w:rFonts w:ascii="Arial" w:hAnsi="Arial" w:cs="Arial"/>
          <w:bCs/>
          <w:kern w:val="1"/>
          <w:sz w:val="21"/>
          <w:szCs w:val="21"/>
        </w:rPr>
        <w:t xml:space="preserve">, </w:t>
      </w:r>
      <w:r w:rsidR="00DB4CC6">
        <w:rPr>
          <w:rFonts w:ascii="Arial" w:hAnsi="Arial" w:cs="Arial"/>
          <w:bCs/>
          <w:kern w:val="1"/>
          <w:sz w:val="21"/>
          <w:szCs w:val="21"/>
        </w:rPr>
        <w:t xml:space="preserve">Büro </w:t>
      </w:r>
      <w:r w:rsidR="00C13DD4">
        <w:rPr>
          <w:rFonts w:ascii="Arial" w:hAnsi="Arial" w:cs="Arial"/>
          <w:bCs/>
          <w:kern w:val="1"/>
          <w:sz w:val="21"/>
          <w:szCs w:val="21"/>
        </w:rPr>
        <w:t>ca. 660 Quadratmeter</w:t>
      </w:r>
    </w:p>
    <w:p w14:paraId="6CE22120" w14:textId="2BFD0D31" w:rsidR="003144FF" w:rsidRPr="004453FE" w:rsidRDefault="006F5999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Ges</w:t>
      </w:r>
      <w:r w:rsidR="003837B3">
        <w:rPr>
          <w:rFonts w:ascii="Arial" w:hAnsi="Arial" w:cs="Arial"/>
          <w:bCs/>
          <w:kern w:val="1"/>
          <w:sz w:val="21"/>
          <w:szCs w:val="21"/>
        </w:rPr>
        <w:t>am</w:t>
      </w:r>
      <w:r>
        <w:rPr>
          <w:rFonts w:ascii="Arial" w:hAnsi="Arial" w:cs="Arial"/>
          <w:bCs/>
          <w:kern w:val="1"/>
          <w:sz w:val="21"/>
          <w:szCs w:val="21"/>
        </w:rPr>
        <w:t>tinvesti</w:t>
      </w:r>
      <w:r w:rsidR="003837B3">
        <w:rPr>
          <w:rFonts w:ascii="Arial" w:hAnsi="Arial" w:cs="Arial"/>
          <w:bCs/>
          <w:kern w:val="1"/>
          <w:sz w:val="21"/>
          <w:szCs w:val="21"/>
        </w:rPr>
        <w:t xml:space="preserve">tion 11 </w:t>
      </w:r>
      <w:r w:rsidR="003837B3" w:rsidRPr="004453FE">
        <w:rPr>
          <w:rFonts w:ascii="Arial" w:hAnsi="Arial" w:cs="Arial"/>
          <w:bCs/>
          <w:kern w:val="1"/>
          <w:sz w:val="21"/>
          <w:szCs w:val="21"/>
        </w:rPr>
        <w:t xml:space="preserve">Millionen </w:t>
      </w:r>
      <w:r w:rsidR="003837B3">
        <w:rPr>
          <w:rFonts w:ascii="Arial" w:hAnsi="Arial" w:cs="Arial"/>
          <w:bCs/>
          <w:kern w:val="1"/>
          <w:sz w:val="21"/>
          <w:szCs w:val="21"/>
        </w:rPr>
        <w:t>CHF</w:t>
      </w:r>
    </w:p>
    <w:p w14:paraId="006D1375" w14:textId="7BBD2CAF" w:rsidR="00F25FB2" w:rsidRDefault="00120165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>Bau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start</w:t>
      </w:r>
      <w:r w:rsidR="002A0BF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: </w:t>
      </w:r>
      <w:r w:rsidR="0080408D">
        <w:rPr>
          <w:rFonts w:ascii="Arial" w:hAnsi="Arial" w:cs="Arial"/>
          <w:bCs/>
          <w:color w:val="000000"/>
          <w:kern w:val="1"/>
          <w:sz w:val="21"/>
          <w:szCs w:val="21"/>
        </w:rPr>
        <w:t>November</w:t>
      </w:r>
      <w:r w:rsidR="004B444D"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202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2</w:t>
      </w:r>
    </w:p>
    <w:p w14:paraId="3A1DBD70" w14:textId="3D39FFD2" w:rsidR="00106A1D" w:rsidRPr="004453FE" w:rsidRDefault="0071517C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G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eplante Fertigstellung: </w:t>
      </w:r>
      <w:r w:rsidR="00C13DD4">
        <w:rPr>
          <w:rFonts w:ascii="Arial" w:hAnsi="Arial" w:cs="Arial"/>
          <w:bCs/>
          <w:color w:val="000000"/>
          <w:kern w:val="1"/>
          <w:sz w:val="21"/>
          <w:szCs w:val="21"/>
        </w:rPr>
        <w:t>November</w:t>
      </w:r>
      <w:r w:rsidR="002A0BF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202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3</w:t>
      </w:r>
    </w:p>
    <w:p w14:paraId="23518D32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0AA27B21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165A4ACD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686E8EBB" w14:textId="437BB7F3" w:rsidR="00455D23" w:rsidRPr="004453FE" w:rsidRDefault="00CA40E0" w:rsidP="004453FE">
      <w:pPr>
        <w:pStyle w:val="berschrift"/>
        <w:rPr>
          <w:rFonts w:cs="Arial"/>
          <w:color w:val="000000"/>
          <w:kern w:val="1"/>
          <w:szCs w:val="21"/>
        </w:rPr>
      </w:pPr>
      <w:r w:rsidRPr="004453FE">
        <w:rPr>
          <w:rFonts w:cs="Arial"/>
          <w:color w:val="000000"/>
          <w:kern w:val="1"/>
          <w:szCs w:val="21"/>
        </w:rPr>
        <w:t>Bildtexte:</w:t>
      </w:r>
    </w:p>
    <w:p w14:paraId="3412839D" w14:textId="0146D3C0" w:rsidR="00BA1690" w:rsidRDefault="00BD2B0F" w:rsidP="004453FE">
      <w:pPr>
        <w:spacing w:line="289" w:lineRule="atLeast"/>
        <w:rPr>
          <w:rFonts w:ascii="Arial" w:hAnsi="Arial" w:cs="Arial"/>
          <w:b/>
          <w:bCs/>
          <w:sz w:val="21"/>
          <w:szCs w:val="21"/>
          <w:lang w:bidi="de-DE"/>
        </w:rPr>
      </w:pPr>
      <w:bookmarkStart w:id="0" w:name="_Hlk108074255"/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</w:t>
      </w:r>
      <w:r w:rsidR="00C13DD4">
        <w:rPr>
          <w:rFonts w:ascii="Arial" w:hAnsi="Arial" w:cs="Arial"/>
          <w:b/>
          <w:bCs/>
          <w:sz w:val="21"/>
          <w:szCs w:val="21"/>
          <w:lang w:bidi="de-DE"/>
        </w:rPr>
        <w:t>P</w:t>
      </w:r>
      <w:r w:rsidR="00BA1690">
        <w:rPr>
          <w:rFonts w:ascii="Arial" w:hAnsi="Arial" w:cs="Arial"/>
          <w:b/>
          <w:bCs/>
          <w:sz w:val="21"/>
          <w:szCs w:val="21"/>
          <w:lang w:bidi="de-DE"/>
        </w:rPr>
        <w:t>antec-</w:t>
      </w:r>
      <w:r w:rsidR="00D46963">
        <w:rPr>
          <w:rFonts w:ascii="Arial" w:hAnsi="Arial" w:cs="Arial"/>
          <w:b/>
          <w:bCs/>
          <w:sz w:val="21"/>
          <w:szCs w:val="21"/>
          <w:lang w:bidi="de-DE"/>
        </w:rPr>
        <w:t>Spatenstich</w:t>
      </w:r>
      <w:r w:rsidR="00BA1690">
        <w:rPr>
          <w:rFonts w:ascii="Arial" w:hAnsi="Arial" w:cs="Arial"/>
          <w:b/>
          <w:bCs/>
          <w:sz w:val="21"/>
          <w:szCs w:val="21"/>
          <w:lang w:bidi="de-DE"/>
        </w:rPr>
        <w:t>-1</w:t>
      </w: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.jpg</w:t>
      </w:r>
      <w:r w:rsidR="00BA1690">
        <w:rPr>
          <w:rFonts w:ascii="Arial" w:hAnsi="Arial" w:cs="Arial"/>
          <w:b/>
          <w:bCs/>
          <w:sz w:val="21"/>
          <w:szCs w:val="21"/>
          <w:lang w:bidi="de-DE"/>
        </w:rPr>
        <w:t xml:space="preserve"> </w:t>
      </w:r>
      <w:r w:rsidR="00BA1690" w:rsidRPr="00BA1690">
        <w:rPr>
          <w:rFonts w:ascii="Arial" w:hAnsi="Arial" w:cs="Arial"/>
          <w:sz w:val="21"/>
          <w:szCs w:val="21"/>
          <w:lang w:bidi="de-DE"/>
        </w:rPr>
        <w:t>und</w:t>
      </w:r>
    </w:p>
    <w:p w14:paraId="6893D0C1" w14:textId="1CC2CD0B" w:rsidR="004453FE" w:rsidRDefault="00BA1690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lang w:bidi="de-DE"/>
        </w:rPr>
        <w:t xml:space="preserve">i+R-Pantec-Spatenstich-2.jpg: </w:t>
      </w:r>
      <w:r>
        <w:rPr>
          <w:rFonts w:ascii="Arial" w:hAnsi="Arial" w:cs="Arial"/>
          <w:sz w:val="21"/>
          <w:szCs w:val="21"/>
          <w:lang w:bidi="de-DE"/>
        </w:rPr>
        <w:t xml:space="preserve">Den traditionellen Spatenstich feierten die Beteiligten von </w:t>
      </w:r>
      <w:proofErr w:type="spellStart"/>
      <w:r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>
        <w:rPr>
          <w:rFonts w:ascii="Arial" w:hAnsi="Arial" w:cs="Arial"/>
          <w:sz w:val="21"/>
          <w:szCs w:val="21"/>
          <w:lang w:bidi="de-DE"/>
        </w:rPr>
        <w:t xml:space="preserve"> und PANTEC gemeinsam mit Gästen. </w:t>
      </w:r>
      <w:r w:rsidR="00D46963">
        <w:rPr>
          <w:rFonts w:ascii="Arial" w:hAnsi="Arial" w:cs="Arial"/>
          <w:sz w:val="21"/>
          <w:szCs w:val="21"/>
          <w:lang w:bidi="de-DE"/>
        </w:rPr>
        <w:t>(Foto:</w:t>
      </w:r>
      <w:r w:rsidR="0035195F" w:rsidRPr="0035195F">
        <w:t xml:space="preserve"> </w:t>
      </w:r>
      <w:r>
        <w:rPr>
          <w:rFonts w:ascii="Arial" w:hAnsi="Arial" w:cs="Arial"/>
          <w:sz w:val="21"/>
          <w:szCs w:val="21"/>
          <w:lang w:bidi="de-DE"/>
        </w:rPr>
        <w:t>Georg Stelzner</w:t>
      </w:r>
      <w:r w:rsidR="00D46963">
        <w:rPr>
          <w:rFonts w:ascii="Arial" w:hAnsi="Arial" w:cs="Arial"/>
          <w:sz w:val="21"/>
          <w:szCs w:val="21"/>
          <w:lang w:bidi="de-DE"/>
        </w:rPr>
        <w:t>)</w:t>
      </w:r>
    </w:p>
    <w:p w14:paraId="588368B4" w14:textId="77777777" w:rsidR="00753051" w:rsidRDefault="00753051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bookmarkEnd w:id="0"/>
    <w:p w14:paraId="17EDF6C7" w14:textId="383896AF" w:rsidR="00D62706" w:rsidRPr="004453FE" w:rsidRDefault="00D62706" w:rsidP="00D62706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</w:t>
      </w:r>
      <w:r w:rsidR="00BA1690">
        <w:rPr>
          <w:rFonts w:ascii="Arial" w:hAnsi="Arial" w:cs="Arial"/>
          <w:b/>
          <w:bCs/>
          <w:sz w:val="21"/>
          <w:szCs w:val="21"/>
          <w:lang w:bidi="de-DE"/>
        </w:rPr>
        <w:t>Pantec</w:t>
      </w:r>
      <w:r>
        <w:rPr>
          <w:rFonts w:ascii="Arial" w:hAnsi="Arial" w:cs="Arial"/>
          <w:b/>
          <w:bCs/>
          <w:sz w:val="21"/>
          <w:szCs w:val="21"/>
          <w:lang w:bidi="de-DE"/>
        </w:rPr>
        <w:t>-Visualisierung</w:t>
      </w: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.jpg</w:t>
      </w:r>
      <w:r w:rsidRPr="004453FE">
        <w:rPr>
          <w:rFonts w:ascii="Arial" w:hAnsi="Arial" w:cs="Arial"/>
          <w:b/>
          <w:bCs/>
          <w:sz w:val="21"/>
          <w:szCs w:val="21"/>
          <w:lang w:bidi="de-DE"/>
        </w:rPr>
        <w:t>: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>D</w:t>
      </w:r>
      <w:r w:rsidR="00C13DD4">
        <w:rPr>
          <w:rFonts w:ascii="Arial" w:hAnsi="Arial" w:cs="Arial"/>
          <w:sz w:val="21"/>
          <w:szCs w:val="21"/>
          <w:lang w:bidi="de-DE"/>
        </w:rPr>
        <w:t>as neue Betriebsgebäude für P</w:t>
      </w:r>
      <w:r w:rsidR="00534930">
        <w:rPr>
          <w:rFonts w:ascii="Arial" w:hAnsi="Arial" w:cs="Arial"/>
          <w:sz w:val="21"/>
          <w:szCs w:val="21"/>
          <w:lang w:bidi="de-DE"/>
        </w:rPr>
        <w:t>ANTEC</w:t>
      </w:r>
      <w:r>
        <w:rPr>
          <w:rFonts w:ascii="Arial" w:hAnsi="Arial" w:cs="Arial"/>
          <w:sz w:val="21"/>
          <w:szCs w:val="21"/>
          <w:lang w:bidi="de-DE"/>
        </w:rPr>
        <w:t xml:space="preserve"> </w:t>
      </w:r>
      <w:r w:rsidR="00C13DD4">
        <w:rPr>
          <w:rFonts w:ascii="Arial" w:hAnsi="Arial" w:cs="Arial"/>
          <w:sz w:val="21"/>
          <w:szCs w:val="21"/>
          <w:lang w:bidi="de-DE"/>
        </w:rPr>
        <w:t xml:space="preserve">in Erlen (CH) </w:t>
      </w:r>
      <w:r>
        <w:rPr>
          <w:rFonts w:ascii="Arial" w:hAnsi="Arial" w:cs="Arial"/>
          <w:sz w:val="21"/>
          <w:szCs w:val="21"/>
          <w:lang w:bidi="de-DE"/>
        </w:rPr>
        <w:t xml:space="preserve">realisiert </w:t>
      </w:r>
      <w:proofErr w:type="spellStart"/>
      <w:r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>
        <w:rPr>
          <w:rFonts w:ascii="Arial" w:hAnsi="Arial" w:cs="Arial"/>
          <w:sz w:val="21"/>
          <w:szCs w:val="21"/>
          <w:lang w:bidi="de-DE"/>
        </w:rPr>
        <w:t xml:space="preserve"> </w:t>
      </w:r>
      <w:r w:rsidR="002B5415">
        <w:rPr>
          <w:rFonts w:ascii="Arial" w:hAnsi="Arial" w:cs="Arial"/>
          <w:sz w:val="21"/>
          <w:szCs w:val="21"/>
          <w:lang w:bidi="de-DE"/>
        </w:rPr>
        <w:t>als General</w:t>
      </w:r>
      <w:r w:rsidR="00C13DD4">
        <w:rPr>
          <w:rFonts w:ascii="Arial" w:hAnsi="Arial" w:cs="Arial"/>
          <w:sz w:val="21"/>
          <w:szCs w:val="21"/>
          <w:lang w:bidi="de-DE"/>
        </w:rPr>
        <w:t>unter</w:t>
      </w:r>
      <w:r w:rsidR="002B5415">
        <w:rPr>
          <w:rFonts w:ascii="Arial" w:hAnsi="Arial" w:cs="Arial"/>
          <w:sz w:val="21"/>
          <w:szCs w:val="21"/>
          <w:lang w:bidi="de-DE"/>
        </w:rPr>
        <w:t xml:space="preserve">nehmer </w:t>
      </w:r>
      <w:r w:rsidR="00C13DD4">
        <w:rPr>
          <w:rFonts w:ascii="Arial" w:hAnsi="Arial" w:cs="Arial"/>
          <w:sz w:val="21"/>
          <w:szCs w:val="21"/>
          <w:lang w:bidi="de-DE"/>
        </w:rPr>
        <w:t>bis November 2023.</w:t>
      </w:r>
      <w:r w:rsidR="00423D7C">
        <w:rPr>
          <w:rFonts w:ascii="Arial" w:hAnsi="Arial" w:cs="Arial"/>
          <w:sz w:val="21"/>
          <w:szCs w:val="21"/>
          <w:lang w:bidi="de-DE"/>
        </w:rPr>
        <w:t xml:space="preserve"> (Visualisierung: </w:t>
      </w:r>
      <w:proofErr w:type="spellStart"/>
      <w:r w:rsidR="00C13DD4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="00423D7C">
        <w:rPr>
          <w:rFonts w:ascii="Arial" w:hAnsi="Arial" w:cs="Arial"/>
          <w:sz w:val="21"/>
          <w:szCs w:val="21"/>
          <w:lang w:bidi="de-DE"/>
        </w:rPr>
        <w:t>)</w:t>
      </w:r>
    </w:p>
    <w:p w14:paraId="4780E748" w14:textId="1F20E652" w:rsidR="004453FE" w:rsidRDefault="004453FE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5EEFE36" w14:textId="0703B117" w:rsidR="004F4143" w:rsidRDefault="004F4143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423D7C">
        <w:rPr>
          <w:rFonts w:ascii="Arial" w:hAnsi="Arial" w:cs="Arial"/>
          <w:iCs/>
          <w:kern w:val="1"/>
          <w:sz w:val="21"/>
          <w:szCs w:val="21"/>
        </w:rPr>
        <w:t xml:space="preserve">Abdruck honorarfrei zur </w:t>
      </w:r>
      <w:r w:rsidR="000578EC" w:rsidRPr="00423D7C">
        <w:rPr>
          <w:rFonts w:ascii="Arial" w:hAnsi="Arial" w:cs="Arial"/>
          <w:iCs/>
          <w:kern w:val="1"/>
          <w:sz w:val="21"/>
          <w:szCs w:val="21"/>
        </w:rPr>
        <w:t xml:space="preserve">redaktionellen </w:t>
      </w:r>
      <w:r w:rsidRPr="00423D7C">
        <w:rPr>
          <w:rFonts w:ascii="Arial" w:hAnsi="Arial" w:cs="Arial"/>
          <w:iCs/>
          <w:kern w:val="1"/>
          <w:sz w:val="21"/>
          <w:szCs w:val="21"/>
        </w:rPr>
        <w:t xml:space="preserve">Berichterstattung über </w:t>
      </w:r>
      <w:proofErr w:type="spellStart"/>
      <w:r w:rsidRPr="00423D7C">
        <w:rPr>
          <w:rFonts w:ascii="Arial" w:hAnsi="Arial" w:cs="Arial"/>
          <w:iCs/>
          <w:kern w:val="1"/>
          <w:sz w:val="21"/>
          <w:szCs w:val="21"/>
        </w:rPr>
        <w:t>i+R</w:t>
      </w:r>
      <w:proofErr w:type="spellEnd"/>
      <w:r w:rsidRPr="002F1D1D">
        <w:rPr>
          <w:rFonts w:ascii="Arial" w:hAnsi="Arial" w:cs="Arial"/>
          <w:iCs/>
          <w:kern w:val="1"/>
          <w:sz w:val="21"/>
          <w:szCs w:val="21"/>
        </w:rPr>
        <w:t xml:space="preserve"> </w:t>
      </w:r>
      <w:r w:rsidR="00D62706">
        <w:rPr>
          <w:rFonts w:ascii="Arial" w:hAnsi="Arial" w:cs="Arial"/>
          <w:iCs/>
          <w:kern w:val="1"/>
          <w:sz w:val="21"/>
          <w:szCs w:val="21"/>
        </w:rPr>
        <w:t xml:space="preserve">und </w:t>
      </w:r>
      <w:r w:rsidR="00C13DD4">
        <w:rPr>
          <w:rFonts w:ascii="Arial" w:hAnsi="Arial" w:cs="Arial"/>
          <w:iCs/>
          <w:kern w:val="1"/>
          <w:sz w:val="21"/>
          <w:szCs w:val="21"/>
        </w:rPr>
        <w:t>P</w:t>
      </w:r>
      <w:r w:rsidR="00534930">
        <w:rPr>
          <w:rFonts w:ascii="Arial" w:hAnsi="Arial" w:cs="Arial"/>
          <w:iCs/>
          <w:kern w:val="1"/>
          <w:sz w:val="21"/>
          <w:szCs w:val="21"/>
        </w:rPr>
        <w:t>ANTEC</w:t>
      </w:r>
      <w:r w:rsidRPr="002F1D1D">
        <w:rPr>
          <w:rFonts w:ascii="Arial" w:hAnsi="Arial" w:cs="Arial"/>
          <w:iCs/>
          <w:kern w:val="1"/>
          <w:sz w:val="21"/>
          <w:szCs w:val="21"/>
        </w:rPr>
        <w:t>. Angabe des Bildnachweises ist Voraussetzung.</w:t>
      </w:r>
    </w:p>
    <w:p w14:paraId="20F45B96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4962A63C" w14:textId="6E30C4F1" w:rsidR="004F4143" w:rsidRDefault="004F4143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60003641" w14:textId="77777777" w:rsidR="000578EC" w:rsidRPr="004453FE" w:rsidRDefault="000578EC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40EF486" w14:textId="77777777" w:rsidR="00CA40E0" w:rsidRPr="004453FE" w:rsidRDefault="00CA40E0" w:rsidP="004453FE">
      <w:pPr>
        <w:pStyle w:val="berschrift"/>
        <w:rPr>
          <w:rFonts w:cs="Arial"/>
          <w:b w:val="0"/>
          <w:kern w:val="1"/>
          <w:szCs w:val="21"/>
        </w:rPr>
      </w:pPr>
      <w:r w:rsidRPr="004453FE">
        <w:rPr>
          <w:rFonts w:cs="Arial"/>
          <w:kern w:val="1"/>
          <w:szCs w:val="21"/>
        </w:rPr>
        <w:t>Rückfragehinweis für die Redaktionen:</w:t>
      </w:r>
    </w:p>
    <w:p w14:paraId="34658931" w14:textId="179560C0" w:rsidR="00376D6C" w:rsidRPr="004453FE" w:rsidRDefault="00CA40E0" w:rsidP="004453FE">
      <w:pPr>
        <w:pStyle w:val="berschrift"/>
        <w:rPr>
          <w:rStyle w:val="Hyperlink"/>
          <w:rFonts w:cs="Arial"/>
          <w:b w:val="0"/>
          <w:kern w:val="1"/>
          <w:szCs w:val="21"/>
        </w:rPr>
      </w:pPr>
      <w:proofErr w:type="spellStart"/>
      <w:r w:rsidRPr="004453FE">
        <w:rPr>
          <w:rFonts w:cs="Arial"/>
          <w:b w:val="0"/>
          <w:kern w:val="1"/>
          <w:szCs w:val="21"/>
        </w:rPr>
        <w:t>i+</w:t>
      </w:r>
      <w:r w:rsidR="00D83C7D" w:rsidRPr="004453FE">
        <w:rPr>
          <w:rFonts w:cs="Arial"/>
          <w:b w:val="0"/>
          <w:kern w:val="1"/>
          <w:szCs w:val="21"/>
        </w:rPr>
        <w:t>R</w:t>
      </w:r>
      <w:proofErr w:type="spellEnd"/>
      <w:r w:rsidR="00D83C7D" w:rsidRPr="004453FE">
        <w:rPr>
          <w:rFonts w:cs="Arial"/>
          <w:b w:val="0"/>
          <w:kern w:val="1"/>
          <w:szCs w:val="21"/>
        </w:rPr>
        <w:t xml:space="preserve"> Industrie- &amp; Gewerbebau GmbH, </w:t>
      </w:r>
      <w:r w:rsidR="00A2475E">
        <w:rPr>
          <w:rFonts w:cs="Arial"/>
          <w:b w:val="0"/>
          <w:kern w:val="1"/>
          <w:szCs w:val="21"/>
        </w:rPr>
        <w:t>Nina Veith</w:t>
      </w:r>
      <w:r w:rsidRPr="004453FE">
        <w:rPr>
          <w:rFonts w:cs="Arial"/>
          <w:b w:val="0"/>
          <w:kern w:val="1"/>
          <w:szCs w:val="21"/>
        </w:rPr>
        <w:t>, Tel</w:t>
      </w:r>
      <w:r w:rsidR="00D83C7D" w:rsidRPr="004453FE">
        <w:rPr>
          <w:rFonts w:cs="Arial"/>
          <w:b w:val="0"/>
          <w:kern w:val="1"/>
          <w:szCs w:val="21"/>
        </w:rPr>
        <w:t>efon</w:t>
      </w:r>
      <w:r w:rsidRPr="004453FE">
        <w:rPr>
          <w:rFonts w:cs="Arial"/>
          <w:b w:val="0"/>
          <w:kern w:val="1"/>
          <w:szCs w:val="21"/>
        </w:rPr>
        <w:t xml:space="preserve"> 0043/</w:t>
      </w:r>
      <w:r w:rsidR="00C72274" w:rsidRPr="004453FE">
        <w:rPr>
          <w:rFonts w:cs="Arial"/>
          <w:b w:val="0"/>
          <w:kern w:val="1"/>
          <w:szCs w:val="21"/>
        </w:rPr>
        <w:t>5574/6888-2</w:t>
      </w:r>
      <w:r w:rsidR="00A2475E">
        <w:rPr>
          <w:rFonts w:cs="Arial"/>
          <w:b w:val="0"/>
          <w:kern w:val="1"/>
          <w:szCs w:val="21"/>
        </w:rPr>
        <w:t>836</w:t>
      </w:r>
      <w:r w:rsidRPr="004453FE">
        <w:rPr>
          <w:rFonts w:cs="Arial"/>
          <w:b w:val="0"/>
          <w:kern w:val="1"/>
          <w:szCs w:val="21"/>
        </w:rPr>
        <w:t xml:space="preserve">, Mail </w:t>
      </w:r>
      <w:hyperlink r:id="rId9" w:history="1">
        <w:r w:rsidR="00A2475E" w:rsidRPr="00BB34CA">
          <w:rPr>
            <w:rStyle w:val="Hyperlink"/>
            <w:rFonts w:cs="Arial"/>
            <w:b w:val="0"/>
            <w:kern w:val="1"/>
            <w:szCs w:val="21"/>
          </w:rPr>
          <w:t>n.veith@ir-gruppe.com</w:t>
        </w:r>
      </w:hyperlink>
      <w:r w:rsidR="00A2475E">
        <w:rPr>
          <w:rFonts w:cs="Arial"/>
          <w:b w:val="0"/>
          <w:kern w:val="1"/>
          <w:szCs w:val="21"/>
        </w:rPr>
        <w:t xml:space="preserve"> </w:t>
      </w:r>
    </w:p>
    <w:p w14:paraId="176DC4A6" w14:textId="002D25C0" w:rsidR="00CA40E0" w:rsidRPr="00FA03E9" w:rsidRDefault="00376D6C" w:rsidP="00FA03E9">
      <w:pPr>
        <w:spacing w:line="289" w:lineRule="atLeast"/>
        <w:rPr>
          <w:rFonts w:ascii="Arial" w:eastAsia="Lucida Sans Unicode" w:hAnsi="Arial" w:cs="Arial"/>
          <w:kern w:val="1"/>
          <w:sz w:val="21"/>
          <w:szCs w:val="21"/>
          <w:lang w:bidi="de-DE"/>
        </w:rPr>
      </w:pPr>
      <w:r w:rsidRPr="004453FE">
        <w:rPr>
          <w:rFonts w:ascii="Arial" w:eastAsia="Lucida Sans Unicode" w:hAnsi="Arial" w:cs="Arial"/>
          <w:kern w:val="1"/>
          <w:sz w:val="21"/>
          <w:szCs w:val="21"/>
          <w:lang w:bidi="de-DE"/>
        </w:rPr>
        <w:t>Pzwei. Pressearbeit, Mag. Daniela Kaulfus, Telefon 0043/5574/44715-28, Mail</w:t>
      </w:r>
      <w:r w:rsidRPr="004453FE">
        <w:rPr>
          <w:rFonts w:ascii="Arial" w:hAnsi="Arial" w:cs="Arial"/>
          <w:sz w:val="21"/>
          <w:szCs w:val="21"/>
        </w:rPr>
        <w:t xml:space="preserve"> </w:t>
      </w:r>
      <w:hyperlink r:id="rId10" w:history="1">
        <w:r w:rsidR="0071517C" w:rsidRPr="00DD0560">
          <w:rPr>
            <w:rStyle w:val="Hyperlink"/>
            <w:rFonts w:ascii="Arial" w:eastAsia="Lucida Sans Unicode" w:hAnsi="Arial" w:cs="Arial"/>
            <w:kern w:val="1"/>
            <w:sz w:val="21"/>
            <w:szCs w:val="21"/>
            <w:lang w:bidi="de-DE"/>
          </w:rPr>
          <w:t>daniela.kaulfus@pzwei.at</w:t>
        </w:r>
      </w:hyperlink>
    </w:p>
    <w:sectPr w:rsidR="00CA40E0" w:rsidRPr="00FA03E9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140EB"/>
    <w:multiLevelType w:val="hybridMultilevel"/>
    <w:tmpl w:val="8F2E4C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805079">
    <w:abstractNumId w:val="1"/>
  </w:num>
  <w:num w:numId="2" w16cid:durableId="795951110">
    <w:abstractNumId w:val="2"/>
  </w:num>
  <w:num w:numId="3" w16cid:durableId="101346877">
    <w:abstractNumId w:val="3"/>
  </w:num>
  <w:num w:numId="4" w16cid:durableId="977303371">
    <w:abstractNumId w:val="0"/>
  </w:num>
  <w:num w:numId="5" w16cid:durableId="1405883097">
    <w:abstractNumId w:val="4"/>
  </w:num>
  <w:num w:numId="6" w16cid:durableId="1491872160">
    <w:abstractNumId w:val="5"/>
  </w:num>
  <w:num w:numId="7" w16cid:durableId="3952077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74"/>
    <w:rsid w:val="00003208"/>
    <w:rsid w:val="00004B25"/>
    <w:rsid w:val="00006995"/>
    <w:rsid w:val="00011EA0"/>
    <w:rsid w:val="00013C95"/>
    <w:rsid w:val="00015B7D"/>
    <w:rsid w:val="00020940"/>
    <w:rsid w:val="0002320B"/>
    <w:rsid w:val="00024CB9"/>
    <w:rsid w:val="000252C6"/>
    <w:rsid w:val="00026C2A"/>
    <w:rsid w:val="000376E5"/>
    <w:rsid w:val="00042363"/>
    <w:rsid w:val="00047D4A"/>
    <w:rsid w:val="000517B4"/>
    <w:rsid w:val="00055AA2"/>
    <w:rsid w:val="000578EC"/>
    <w:rsid w:val="00061B3C"/>
    <w:rsid w:val="0006511E"/>
    <w:rsid w:val="00066198"/>
    <w:rsid w:val="000675FD"/>
    <w:rsid w:val="00072AA6"/>
    <w:rsid w:val="000769CE"/>
    <w:rsid w:val="00080141"/>
    <w:rsid w:val="00086B5F"/>
    <w:rsid w:val="000911EE"/>
    <w:rsid w:val="00092881"/>
    <w:rsid w:val="00092EFC"/>
    <w:rsid w:val="0009398E"/>
    <w:rsid w:val="00097768"/>
    <w:rsid w:val="000A2C82"/>
    <w:rsid w:val="000B43BF"/>
    <w:rsid w:val="000B49EB"/>
    <w:rsid w:val="000B5E5F"/>
    <w:rsid w:val="000B7029"/>
    <w:rsid w:val="000C18CE"/>
    <w:rsid w:val="000C680A"/>
    <w:rsid w:val="000C7D51"/>
    <w:rsid w:val="000D0678"/>
    <w:rsid w:val="000D06E4"/>
    <w:rsid w:val="000D0C7C"/>
    <w:rsid w:val="000D691D"/>
    <w:rsid w:val="000F323E"/>
    <w:rsid w:val="000F3FAC"/>
    <w:rsid w:val="000F45BF"/>
    <w:rsid w:val="000F48B8"/>
    <w:rsid w:val="000F7C21"/>
    <w:rsid w:val="00100783"/>
    <w:rsid w:val="00101AB1"/>
    <w:rsid w:val="00105D07"/>
    <w:rsid w:val="00106A1D"/>
    <w:rsid w:val="00107D84"/>
    <w:rsid w:val="00113069"/>
    <w:rsid w:val="00115BDC"/>
    <w:rsid w:val="00116B95"/>
    <w:rsid w:val="00120165"/>
    <w:rsid w:val="0012056E"/>
    <w:rsid w:val="00121871"/>
    <w:rsid w:val="0013440F"/>
    <w:rsid w:val="00135416"/>
    <w:rsid w:val="00140989"/>
    <w:rsid w:val="00142791"/>
    <w:rsid w:val="00145BAF"/>
    <w:rsid w:val="001476A2"/>
    <w:rsid w:val="001509E2"/>
    <w:rsid w:val="001513C1"/>
    <w:rsid w:val="00155667"/>
    <w:rsid w:val="00166B99"/>
    <w:rsid w:val="001747FA"/>
    <w:rsid w:val="00181653"/>
    <w:rsid w:val="00182D01"/>
    <w:rsid w:val="00183354"/>
    <w:rsid w:val="00190572"/>
    <w:rsid w:val="00191AEF"/>
    <w:rsid w:val="00195489"/>
    <w:rsid w:val="00195CD4"/>
    <w:rsid w:val="001A1C0A"/>
    <w:rsid w:val="001A477C"/>
    <w:rsid w:val="001C32EB"/>
    <w:rsid w:val="001C6343"/>
    <w:rsid w:val="001D4570"/>
    <w:rsid w:val="001E02B2"/>
    <w:rsid w:val="001E22F2"/>
    <w:rsid w:val="001E3463"/>
    <w:rsid w:val="001E3624"/>
    <w:rsid w:val="001F0059"/>
    <w:rsid w:val="001F0160"/>
    <w:rsid w:val="001F6FFC"/>
    <w:rsid w:val="001F713C"/>
    <w:rsid w:val="00202CB1"/>
    <w:rsid w:val="00227445"/>
    <w:rsid w:val="00227F4F"/>
    <w:rsid w:val="0023137B"/>
    <w:rsid w:val="002354F5"/>
    <w:rsid w:val="002365BA"/>
    <w:rsid w:val="002513E0"/>
    <w:rsid w:val="00256FA4"/>
    <w:rsid w:val="00262FC3"/>
    <w:rsid w:val="00284CA5"/>
    <w:rsid w:val="002929BC"/>
    <w:rsid w:val="00292CDB"/>
    <w:rsid w:val="00293B1D"/>
    <w:rsid w:val="002965F1"/>
    <w:rsid w:val="00297A0B"/>
    <w:rsid w:val="002A0BFC"/>
    <w:rsid w:val="002A20BC"/>
    <w:rsid w:val="002A60BE"/>
    <w:rsid w:val="002B3898"/>
    <w:rsid w:val="002B49AD"/>
    <w:rsid w:val="002B5415"/>
    <w:rsid w:val="002B6DDB"/>
    <w:rsid w:val="002B7D3E"/>
    <w:rsid w:val="002B7F1B"/>
    <w:rsid w:val="002C2FA0"/>
    <w:rsid w:val="002D4A1E"/>
    <w:rsid w:val="002D7918"/>
    <w:rsid w:val="002E0287"/>
    <w:rsid w:val="002F6EF9"/>
    <w:rsid w:val="002F7FAB"/>
    <w:rsid w:val="003117AC"/>
    <w:rsid w:val="00314339"/>
    <w:rsid w:val="003144FF"/>
    <w:rsid w:val="00314D78"/>
    <w:rsid w:val="00315D61"/>
    <w:rsid w:val="003226C6"/>
    <w:rsid w:val="00322A6E"/>
    <w:rsid w:val="003256DF"/>
    <w:rsid w:val="0033195F"/>
    <w:rsid w:val="00332DCC"/>
    <w:rsid w:val="00335417"/>
    <w:rsid w:val="0034364D"/>
    <w:rsid w:val="003441D1"/>
    <w:rsid w:val="00346D27"/>
    <w:rsid w:val="0035159E"/>
    <w:rsid w:val="00351710"/>
    <w:rsid w:val="0035195F"/>
    <w:rsid w:val="00354381"/>
    <w:rsid w:val="003605C3"/>
    <w:rsid w:val="003666B7"/>
    <w:rsid w:val="0037032D"/>
    <w:rsid w:val="00376D6C"/>
    <w:rsid w:val="00383110"/>
    <w:rsid w:val="003837B3"/>
    <w:rsid w:val="00387D20"/>
    <w:rsid w:val="003937C3"/>
    <w:rsid w:val="0039574F"/>
    <w:rsid w:val="003B1726"/>
    <w:rsid w:val="003C008D"/>
    <w:rsid w:val="003D2136"/>
    <w:rsid w:val="003D4F2B"/>
    <w:rsid w:val="003D5E11"/>
    <w:rsid w:val="003F141D"/>
    <w:rsid w:val="003F20DF"/>
    <w:rsid w:val="00407EE4"/>
    <w:rsid w:val="004104E0"/>
    <w:rsid w:val="00411C56"/>
    <w:rsid w:val="00423D7C"/>
    <w:rsid w:val="00426B45"/>
    <w:rsid w:val="004453FE"/>
    <w:rsid w:val="00447015"/>
    <w:rsid w:val="00450658"/>
    <w:rsid w:val="0045377D"/>
    <w:rsid w:val="00455781"/>
    <w:rsid w:val="00455D23"/>
    <w:rsid w:val="00467EE8"/>
    <w:rsid w:val="004751D3"/>
    <w:rsid w:val="00482B33"/>
    <w:rsid w:val="0049760A"/>
    <w:rsid w:val="004A1450"/>
    <w:rsid w:val="004A5440"/>
    <w:rsid w:val="004B444D"/>
    <w:rsid w:val="004B452C"/>
    <w:rsid w:val="004C447F"/>
    <w:rsid w:val="004C5A28"/>
    <w:rsid w:val="004E16B8"/>
    <w:rsid w:val="004E2324"/>
    <w:rsid w:val="004F13C2"/>
    <w:rsid w:val="004F4143"/>
    <w:rsid w:val="00502736"/>
    <w:rsid w:val="0050276A"/>
    <w:rsid w:val="0051577B"/>
    <w:rsid w:val="00516CDC"/>
    <w:rsid w:val="00523E89"/>
    <w:rsid w:val="0053237E"/>
    <w:rsid w:val="00534930"/>
    <w:rsid w:val="00537906"/>
    <w:rsid w:val="0054289C"/>
    <w:rsid w:val="005430D8"/>
    <w:rsid w:val="005438DE"/>
    <w:rsid w:val="00543C5D"/>
    <w:rsid w:val="00566D69"/>
    <w:rsid w:val="00566EE5"/>
    <w:rsid w:val="0056797A"/>
    <w:rsid w:val="005700DE"/>
    <w:rsid w:val="00570E81"/>
    <w:rsid w:val="00571D4D"/>
    <w:rsid w:val="005735E2"/>
    <w:rsid w:val="005747D9"/>
    <w:rsid w:val="00576E9F"/>
    <w:rsid w:val="005808F2"/>
    <w:rsid w:val="005871D0"/>
    <w:rsid w:val="00590EAA"/>
    <w:rsid w:val="00591407"/>
    <w:rsid w:val="005943E8"/>
    <w:rsid w:val="005A1B2C"/>
    <w:rsid w:val="005A2890"/>
    <w:rsid w:val="005A6D5F"/>
    <w:rsid w:val="005B012B"/>
    <w:rsid w:val="005B5DA4"/>
    <w:rsid w:val="005C1955"/>
    <w:rsid w:val="005C58AE"/>
    <w:rsid w:val="005C5BCA"/>
    <w:rsid w:val="005C6E87"/>
    <w:rsid w:val="005C76C2"/>
    <w:rsid w:val="005D1D21"/>
    <w:rsid w:val="005D4C6C"/>
    <w:rsid w:val="005D7056"/>
    <w:rsid w:val="005E1090"/>
    <w:rsid w:val="005E4713"/>
    <w:rsid w:val="005F7C57"/>
    <w:rsid w:val="00603400"/>
    <w:rsid w:val="006106E0"/>
    <w:rsid w:val="00610A4F"/>
    <w:rsid w:val="0061183A"/>
    <w:rsid w:val="00611C6B"/>
    <w:rsid w:val="00612766"/>
    <w:rsid w:val="006129E8"/>
    <w:rsid w:val="00617A26"/>
    <w:rsid w:val="00622B83"/>
    <w:rsid w:val="00624BC8"/>
    <w:rsid w:val="00624E7A"/>
    <w:rsid w:val="00631256"/>
    <w:rsid w:val="00633A3E"/>
    <w:rsid w:val="006436EA"/>
    <w:rsid w:val="00644FA0"/>
    <w:rsid w:val="006534D0"/>
    <w:rsid w:val="00666C5B"/>
    <w:rsid w:val="00672FF2"/>
    <w:rsid w:val="00680937"/>
    <w:rsid w:val="006818F3"/>
    <w:rsid w:val="00687A4B"/>
    <w:rsid w:val="00690243"/>
    <w:rsid w:val="00691874"/>
    <w:rsid w:val="0069237C"/>
    <w:rsid w:val="00694824"/>
    <w:rsid w:val="00695E72"/>
    <w:rsid w:val="006979D4"/>
    <w:rsid w:val="006A1383"/>
    <w:rsid w:val="006A1E82"/>
    <w:rsid w:val="006A5D42"/>
    <w:rsid w:val="006B124B"/>
    <w:rsid w:val="006C118B"/>
    <w:rsid w:val="006C48CA"/>
    <w:rsid w:val="006D09D7"/>
    <w:rsid w:val="006D26B3"/>
    <w:rsid w:val="006D3C4E"/>
    <w:rsid w:val="006D49D6"/>
    <w:rsid w:val="006E33E0"/>
    <w:rsid w:val="006E4144"/>
    <w:rsid w:val="006E6EF3"/>
    <w:rsid w:val="006E746D"/>
    <w:rsid w:val="006F1F32"/>
    <w:rsid w:val="006F5999"/>
    <w:rsid w:val="007109D2"/>
    <w:rsid w:val="00712540"/>
    <w:rsid w:val="007141E4"/>
    <w:rsid w:val="007148BC"/>
    <w:rsid w:val="0071517C"/>
    <w:rsid w:val="00721F2D"/>
    <w:rsid w:val="00727802"/>
    <w:rsid w:val="00731CDB"/>
    <w:rsid w:val="00732A30"/>
    <w:rsid w:val="007361EF"/>
    <w:rsid w:val="00736333"/>
    <w:rsid w:val="00741DFF"/>
    <w:rsid w:val="00741F7D"/>
    <w:rsid w:val="00753051"/>
    <w:rsid w:val="00761B23"/>
    <w:rsid w:val="00762132"/>
    <w:rsid w:val="0076250D"/>
    <w:rsid w:val="007662D3"/>
    <w:rsid w:val="00773D85"/>
    <w:rsid w:val="00774F2F"/>
    <w:rsid w:val="0077578E"/>
    <w:rsid w:val="00775855"/>
    <w:rsid w:val="00790711"/>
    <w:rsid w:val="00796BE5"/>
    <w:rsid w:val="007A0837"/>
    <w:rsid w:val="007A5957"/>
    <w:rsid w:val="007A65D2"/>
    <w:rsid w:val="007A7E12"/>
    <w:rsid w:val="007B036D"/>
    <w:rsid w:val="007B10F9"/>
    <w:rsid w:val="007B62B7"/>
    <w:rsid w:val="007C3607"/>
    <w:rsid w:val="007C79D2"/>
    <w:rsid w:val="007D1880"/>
    <w:rsid w:val="007E466C"/>
    <w:rsid w:val="007E6FB0"/>
    <w:rsid w:val="007F13D1"/>
    <w:rsid w:val="007F4B39"/>
    <w:rsid w:val="007F4BA4"/>
    <w:rsid w:val="007F732C"/>
    <w:rsid w:val="00801E32"/>
    <w:rsid w:val="00801FB8"/>
    <w:rsid w:val="0080408D"/>
    <w:rsid w:val="0080758C"/>
    <w:rsid w:val="00811572"/>
    <w:rsid w:val="008115D7"/>
    <w:rsid w:val="00813240"/>
    <w:rsid w:val="00815FE9"/>
    <w:rsid w:val="008174C4"/>
    <w:rsid w:val="0081787C"/>
    <w:rsid w:val="008320A8"/>
    <w:rsid w:val="00850E86"/>
    <w:rsid w:val="0085228D"/>
    <w:rsid w:val="00853E89"/>
    <w:rsid w:val="00864DA1"/>
    <w:rsid w:val="008728B9"/>
    <w:rsid w:val="0087473B"/>
    <w:rsid w:val="00877AD5"/>
    <w:rsid w:val="00885EA8"/>
    <w:rsid w:val="008878A9"/>
    <w:rsid w:val="00894BC9"/>
    <w:rsid w:val="00897031"/>
    <w:rsid w:val="008A689A"/>
    <w:rsid w:val="008A7D35"/>
    <w:rsid w:val="008B292B"/>
    <w:rsid w:val="008B2DCD"/>
    <w:rsid w:val="008C0CFD"/>
    <w:rsid w:val="008C499B"/>
    <w:rsid w:val="008D2DAE"/>
    <w:rsid w:val="008D4870"/>
    <w:rsid w:val="008E5439"/>
    <w:rsid w:val="008E75DE"/>
    <w:rsid w:val="008F3F6A"/>
    <w:rsid w:val="008F7A4F"/>
    <w:rsid w:val="0091206A"/>
    <w:rsid w:val="009150CA"/>
    <w:rsid w:val="00917C46"/>
    <w:rsid w:val="00923430"/>
    <w:rsid w:val="00926D07"/>
    <w:rsid w:val="009303C8"/>
    <w:rsid w:val="009354DA"/>
    <w:rsid w:val="00941E63"/>
    <w:rsid w:val="00943A99"/>
    <w:rsid w:val="00947F8F"/>
    <w:rsid w:val="00954611"/>
    <w:rsid w:val="00956BDF"/>
    <w:rsid w:val="00957CFB"/>
    <w:rsid w:val="00957FB3"/>
    <w:rsid w:val="00962FB8"/>
    <w:rsid w:val="00967D5A"/>
    <w:rsid w:val="0097104D"/>
    <w:rsid w:val="009722F7"/>
    <w:rsid w:val="00977178"/>
    <w:rsid w:val="00980CD9"/>
    <w:rsid w:val="009817D7"/>
    <w:rsid w:val="009A1A53"/>
    <w:rsid w:val="009A1DE2"/>
    <w:rsid w:val="009A281D"/>
    <w:rsid w:val="009A4372"/>
    <w:rsid w:val="009A4504"/>
    <w:rsid w:val="009A7546"/>
    <w:rsid w:val="009B0066"/>
    <w:rsid w:val="009B5B43"/>
    <w:rsid w:val="009C6910"/>
    <w:rsid w:val="009C6B98"/>
    <w:rsid w:val="009D1044"/>
    <w:rsid w:val="009E0D9C"/>
    <w:rsid w:val="009E1432"/>
    <w:rsid w:val="009E714E"/>
    <w:rsid w:val="009F2A0C"/>
    <w:rsid w:val="009F4D5E"/>
    <w:rsid w:val="009F57DB"/>
    <w:rsid w:val="009F7E59"/>
    <w:rsid w:val="00A02944"/>
    <w:rsid w:val="00A119E1"/>
    <w:rsid w:val="00A13FA1"/>
    <w:rsid w:val="00A141D4"/>
    <w:rsid w:val="00A1436A"/>
    <w:rsid w:val="00A22EDB"/>
    <w:rsid w:val="00A2475E"/>
    <w:rsid w:val="00A24A2A"/>
    <w:rsid w:val="00A24EEC"/>
    <w:rsid w:val="00A44F89"/>
    <w:rsid w:val="00A45358"/>
    <w:rsid w:val="00A45F9E"/>
    <w:rsid w:val="00A50361"/>
    <w:rsid w:val="00A544AD"/>
    <w:rsid w:val="00A55AC9"/>
    <w:rsid w:val="00A65627"/>
    <w:rsid w:val="00A679EC"/>
    <w:rsid w:val="00A73620"/>
    <w:rsid w:val="00A73E06"/>
    <w:rsid w:val="00A74D6B"/>
    <w:rsid w:val="00A770FB"/>
    <w:rsid w:val="00A77411"/>
    <w:rsid w:val="00A94D4E"/>
    <w:rsid w:val="00A95502"/>
    <w:rsid w:val="00AA3CFF"/>
    <w:rsid w:val="00AB229B"/>
    <w:rsid w:val="00AB668E"/>
    <w:rsid w:val="00AB6A12"/>
    <w:rsid w:val="00AC142F"/>
    <w:rsid w:val="00AC5A98"/>
    <w:rsid w:val="00AE2EEF"/>
    <w:rsid w:val="00AE38EB"/>
    <w:rsid w:val="00AE4CE4"/>
    <w:rsid w:val="00AF2971"/>
    <w:rsid w:val="00B015E7"/>
    <w:rsid w:val="00B052E1"/>
    <w:rsid w:val="00B07E3B"/>
    <w:rsid w:val="00B118F6"/>
    <w:rsid w:val="00B13F86"/>
    <w:rsid w:val="00B272CF"/>
    <w:rsid w:val="00B324F9"/>
    <w:rsid w:val="00B33777"/>
    <w:rsid w:val="00B35B24"/>
    <w:rsid w:val="00B419FF"/>
    <w:rsid w:val="00B45D51"/>
    <w:rsid w:val="00B50DFD"/>
    <w:rsid w:val="00B51F86"/>
    <w:rsid w:val="00B55D5F"/>
    <w:rsid w:val="00B57703"/>
    <w:rsid w:val="00B62244"/>
    <w:rsid w:val="00B622F7"/>
    <w:rsid w:val="00B728BA"/>
    <w:rsid w:val="00B7300B"/>
    <w:rsid w:val="00B83314"/>
    <w:rsid w:val="00B84BCF"/>
    <w:rsid w:val="00B91130"/>
    <w:rsid w:val="00B961E1"/>
    <w:rsid w:val="00B96285"/>
    <w:rsid w:val="00B97D5B"/>
    <w:rsid w:val="00B97F99"/>
    <w:rsid w:val="00BA0289"/>
    <w:rsid w:val="00BA1690"/>
    <w:rsid w:val="00BA1BF4"/>
    <w:rsid w:val="00BA2C42"/>
    <w:rsid w:val="00BA4C48"/>
    <w:rsid w:val="00BA7B3B"/>
    <w:rsid w:val="00BA7FD1"/>
    <w:rsid w:val="00BB2C4F"/>
    <w:rsid w:val="00BC2AD6"/>
    <w:rsid w:val="00BC4BF9"/>
    <w:rsid w:val="00BC75AB"/>
    <w:rsid w:val="00BD2B0F"/>
    <w:rsid w:val="00BD335C"/>
    <w:rsid w:val="00BD6A65"/>
    <w:rsid w:val="00BE31B8"/>
    <w:rsid w:val="00BF073B"/>
    <w:rsid w:val="00BF6042"/>
    <w:rsid w:val="00BF6348"/>
    <w:rsid w:val="00BF6AF3"/>
    <w:rsid w:val="00C01E79"/>
    <w:rsid w:val="00C0217C"/>
    <w:rsid w:val="00C13DD4"/>
    <w:rsid w:val="00C170F9"/>
    <w:rsid w:val="00C1767F"/>
    <w:rsid w:val="00C21814"/>
    <w:rsid w:val="00C2501B"/>
    <w:rsid w:val="00C26308"/>
    <w:rsid w:val="00C27202"/>
    <w:rsid w:val="00C3007D"/>
    <w:rsid w:val="00C31F32"/>
    <w:rsid w:val="00C32780"/>
    <w:rsid w:val="00C360E1"/>
    <w:rsid w:val="00C36BA5"/>
    <w:rsid w:val="00C414A0"/>
    <w:rsid w:val="00C4392C"/>
    <w:rsid w:val="00C45B2A"/>
    <w:rsid w:val="00C47080"/>
    <w:rsid w:val="00C47EDC"/>
    <w:rsid w:val="00C569CD"/>
    <w:rsid w:val="00C56A4E"/>
    <w:rsid w:val="00C6109A"/>
    <w:rsid w:val="00C72274"/>
    <w:rsid w:val="00C7496B"/>
    <w:rsid w:val="00C770E9"/>
    <w:rsid w:val="00C8372B"/>
    <w:rsid w:val="00C838BA"/>
    <w:rsid w:val="00C83BD0"/>
    <w:rsid w:val="00C8514E"/>
    <w:rsid w:val="00CA0BEC"/>
    <w:rsid w:val="00CA40E0"/>
    <w:rsid w:val="00CA4BF3"/>
    <w:rsid w:val="00CA6459"/>
    <w:rsid w:val="00CC4B8D"/>
    <w:rsid w:val="00CC5AD9"/>
    <w:rsid w:val="00CC65DB"/>
    <w:rsid w:val="00CC6B46"/>
    <w:rsid w:val="00CC7D7A"/>
    <w:rsid w:val="00CD2BEE"/>
    <w:rsid w:val="00CE33B3"/>
    <w:rsid w:val="00CE50B5"/>
    <w:rsid w:val="00D04C30"/>
    <w:rsid w:val="00D1777A"/>
    <w:rsid w:val="00D224F7"/>
    <w:rsid w:val="00D22AAD"/>
    <w:rsid w:val="00D25845"/>
    <w:rsid w:val="00D27EB3"/>
    <w:rsid w:val="00D33C94"/>
    <w:rsid w:val="00D350BC"/>
    <w:rsid w:val="00D413EF"/>
    <w:rsid w:val="00D416F0"/>
    <w:rsid w:val="00D41C2F"/>
    <w:rsid w:val="00D4274E"/>
    <w:rsid w:val="00D46963"/>
    <w:rsid w:val="00D5226E"/>
    <w:rsid w:val="00D603A1"/>
    <w:rsid w:val="00D62706"/>
    <w:rsid w:val="00D653C9"/>
    <w:rsid w:val="00D74B9E"/>
    <w:rsid w:val="00D7618D"/>
    <w:rsid w:val="00D771B8"/>
    <w:rsid w:val="00D83C7D"/>
    <w:rsid w:val="00D90024"/>
    <w:rsid w:val="00D90C45"/>
    <w:rsid w:val="00D93ADC"/>
    <w:rsid w:val="00D9481B"/>
    <w:rsid w:val="00DB0BBE"/>
    <w:rsid w:val="00DB112D"/>
    <w:rsid w:val="00DB4CC6"/>
    <w:rsid w:val="00DC4E51"/>
    <w:rsid w:val="00DD38B8"/>
    <w:rsid w:val="00DD494C"/>
    <w:rsid w:val="00DD63C0"/>
    <w:rsid w:val="00DE0B56"/>
    <w:rsid w:val="00DE256C"/>
    <w:rsid w:val="00DF1D56"/>
    <w:rsid w:val="00DF7FE0"/>
    <w:rsid w:val="00E041A5"/>
    <w:rsid w:val="00E0429D"/>
    <w:rsid w:val="00E044DF"/>
    <w:rsid w:val="00E054E0"/>
    <w:rsid w:val="00E067DF"/>
    <w:rsid w:val="00E114C6"/>
    <w:rsid w:val="00E14640"/>
    <w:rsid w:val="00E2205A"/>
    <w:rsid w:val="00E25AEF"/>
    <w:rsid w:val="00E31129"/>
    <w:rsid w:val="00E35D69"/>
    <w:rsid w:val="00E376F0"/>
    <w:rsid w:val="00E46B8C"/>
    <w:rsid w:val="00E510FE"/>
    <w:rsid w:val="00E52A3C"/>
    <w:rsid w:val="00E538C5"/>
    <w:rsid w:val="00E62602"/>
    <w:rsid w:val="00E62C4D"/>
    <w:rsid w:val="00E77509"/>
    <w:rsid w:val="00E80E95"/>
    <w:rsid w:val="00E865F6"/>
    <w:rsid w:val="00E878E3"/>
    <w:rsid w:val="00E900C2"/>
    <w:rsid w:val="00E905AA"/>
    <w:rsid w:val="00E96EA5"/>
    <w:rsid w:val="00E97148"/>
    <w:rsid w:val="00E97BE4"/>
    <w:rsid w:val="00EA08F5"/>
    <w:rsid w:val="00EA35FE"/>
    <w:rsid w:val="00EA6696"/>
    <w:rsid w:val="00EA6CB7"/>
    <w:rsid w:val="00EA7B63"/>
    <w:rsid w:val="00EB1CAE"/>
    <w:rsid w:val="00EB4F43"/>
    <w:rsid w:val="00EB64BD"/>
    <w:rsid w:val="00EB6B76"/>
    <w:rsid w:val="00EC181E"/>
    <w:rsid w:val="00EC2F4B"/>
    <w:rsid w:val="00EC4826"/>
    <w:rsid w:val="00EC543A"/>
    <w:rsid w:val="00EC64E0"/>
    <w:rsid w:val="00EC7226"/>
    <w:rsid w:val="00ED0B79"/>
    <w:rsid w:val="00ED41B0"/>
    <w:rsid w:val="00ED4AC7"/>
    <w:rsid w:val="00ED5FC0"/>
    <w:rsid w:val="00EE396A"/>
    <w:rsid w:val="00EE5E9A"/>
    <w:rsid w:val="00EE68EF"/>
    <w:rsid w:val="00EE698D"/>
    <w:rsid w:val="00EF0C45"/>
    <w:rsid w:val="00EF2497"/>
    <w:rsid w:val="00EF512A"/>
    <w:rsid w:val="00EF5787"/>
    <w:rsid w:val="00EF6ED5"/>
    <w:rsid w:val="00F007B8"/>
    <w:rsid w:val="00F10624"/>
    <w:rsid w:val="00F116F7"/>
    <w:rsid w:val="00F11F39"/>
    <w:rsid w:val="00F13BE0"/>
    <w:rsid w:val="00F14A8C"/>
    <w:rsid w:val="00F2420C"/>
    <w:rsid w:val="00F24259"/>
    <w:rsid w:val="00F25FB2"/>
    <w:rsid w:val="00F36C13"/>
    <w:rsid w:val="00F378AA"/>
    <w:rsid w:val="00F41C32"/>
    <w:rsid w:val="00F441F6"/>
    <w:rsid w:val="00F463C4"/>
    <w:rsid w:val="00F47402"/>
    <w:rsid w:val="00F55A9F"/>
    <w:rsid w:val="00F612CA"/>
    <w:rsid w:val="00F65FD0"/>
    <w:rsid w:val="00F6677A"/>
    <w:rsid w:val="00F67958"/>
    <w:rsid w:val="00F717CA"/>
    <w:rsid w:val="00F757B9"/>
    <w:rsid w:val="00F8443A"/>
    <w:rsid w:val="00F9234D"/>
    <w:rsid w:val="00F93113"/>
    <w:rsid w:val="00F94AA3"/>
    <w:rsid w:val="00F95E2C"/>
    <w:rsid w:val="00FA03E9"/>
    <w:rsid w:val="00FA1BBE"/>
    <w:rsid w:val="00FA4621"/>
    <w:rsid w:val="00FB2EA7"/>
    <w:rsid w:val="00FB382B"/>
    <w:rsid w:val="00FB5478"/>
    <w:rsid w:val="00FC0642"/>
    <w:rsid w:val="00FC2338"/>
    <w:rsid w:val="00FC5E1C"/>
    <w:rsid w:val="00FD7D8F"/>
    <w:rsid w:val="00FE3B38"/>
    <w:rsid w:val="00FE3D38"/>
    <w:rsid w:val="00FE6362"/>
    <w:rsid w:val="00FE7441"/>
    <w:rsid w:val="00FF0FD9"/>
    <w:rsid w:val="00FF2A49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33E713"/>
  <w15:docId w15:val="{AD16B1C6-00D4-4DDA-89DC-5AF997F7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76D6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9237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47402"/>
    <w:rPr>
      <w:sz w:val="24"/>
      <w:szCs w:val="24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4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tec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-industrie-gewerbebau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iela.kaulfus@pzwei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.veith@ir-gruppe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B97B3-D7C7-483D-AB23-5257D7999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690</Words>
  <Characters>4352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5032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Pzwei. Daniela Kaulfus</cp:lastModifiedBy>
  <cp:revision>7</cp:revision>
  <cp:lastPrinted>2022-03-08T07:28:00Z</cp:lastPrinted>
  <dcterms:created xsi:type="dcterms:W3CDTF">2022-11-15T09:37:00Z</dcterms:created>
  <dcterms:modified xsi:type="dcterms:W3CDTF">2022-12-01T08:07:00Z</dcterms:modified>
</cp:coreProperties>
</file>